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96785" w:rsidRPr="00394CDE" w:rsidRDefault="000A6002" w:rsidP="000A6002">
      <w:pPr>
        <w:widowControl/>
        <w:tabs>
          <w:tab w:val="left" w:pos="10632"/>
        </w:tabs>
        <w:suppressAutoHyphens w:val="0"/>
        <w:rPr>
          <w:rFonts w:ascii="Arial" w:eastAsia="Times New Roman" w:hAnsi="Arial" w:cs="Arial"/>
          <w:b/>
        </w:rPr>
      </w:pPr>
      <w:r>
        <w:rPr>
          <w:rFonts w:ascii="Arial" w:eastAsia="Arial" w:hAnsi="Arial" w:cs="Arial"/>
          <w:b/>
          <w:color w:val="000000"/>
        </w:rPr>
        <w:tab/>
      </w:r>
      <w:r w:rsidR="00E96785" w:rsidRPr="00394CDE">
        <w:rPr>
          <w:rFonts w:ascii="Arial" w:eastAsia="Times New Roman" w:hAnsi="Arial" w:cs="Arial"/>
          <w:b/>
        </w:rPr>
        <w:t>Gmina Nisko</w:t>
      </w:r>
    </w:p>
    <w:p w:rsidR="000A6002" w:rsidRDefault="00E96785" w:rsidP="000A6002">
      <w:pPr>
        <w:widowControl/>
        <w:suppressAutoHyphens w:val="0"/>
        <w:ind w:left="10635"/>
        <w:rPr>
          <w:rFonts w:ascii="Arial" w:eastAsia="Times New Roman" w:hAnsi="Arial" w:cs="Arial"/>
          <w:b/>
        </w:rPr>
      </w:pPr>
      <w:r w:rsidRPr="00394CDE">
        <w:rPr>
          <w:rFonts w:ascii="Arial" w:eastAsia="Times New Roman" w:hAnsi="Arial" w:cs="Arial"/>
          <w:b/>
        </w:rPr>
        <w:t>Plac Wolności 14</w:t>
      </w:r>
    </w:p>
    <w:p w:rsidR="00E96785" w:rsidRPr="00394CDE" w:rsidRDefault="00E96785" w:rsidP="000A6002">
      <w:pPr>
        <w:widowControl/>
        <w:suppressAutoHyphens w:val="0"/>
        <w:ind w:left="10635"/>
        <w:rPr>
          <w:rFonts w:ascii="Arial" w:eastAsia="Times New Roman" w:hAnsi="Arial" w:cs="Arial"/>
          <w:b/>
        </w:rPr>
      </w:pPr>
      <w:r w:rsidRPr="00394CDE">
        <w:rPr>
          <w:rFonts w:ascii="Arial" w:eastAsia="Times New Roman" w:hAnsi="Arial" w:cs="Arial"/>
          <w:b/>
        </w:rPr>
        <w:t>37-400 Nisko</w:t>
      </w:r>
    </w:p>
    <w:p w:rsidR="00E96785" w:rsidRPr="000A6002" w:rsidRDefault="00E96785" w:rsidP="000A6002">
      <w:pPr>
        <w:rPr>
          <w:rFonts w:ascii="Arial" w:eastAsia="Arial" w:hAnsi="Arial" w:cs="Arial"/>
          <w:b/>
          <w:color w:val="000000"/>
        </w:rPr>
      </w:pPr>
    </w:p>
    <w:p w:rsidR="00F60B85" w:rsidRPr="000A6002" w:rsidRDefault="00F60B85" w:rsidP="000A6002">
      <w:pPr>
        <w:jc w:val="center"/>
        <w:rPr>
          <w:rFonts w:ascii="Arial" w:eastAsia="Arial" w:hAnsi="Arial" w:cs="Arial"/>
          <w:b/>
        </w:rPr>
      </w:pPr>
      <w:r w:rsidRPr="000A6002">
        <w:rPr>
          <w:rFonts w:ascii="Arial" w:eastAsia="Arial" w:hAnsi="Arial" w:cs="Arial"/>
          <w:b/>
          <w:color w:val="000000"/>
        </w:rPr>
        <w:t>FORMULARZ OFERTY (POMOCNICZY)</w:t>
      </w:r>
    </w:p>
    <w:p w:rsidR="00E96785" w:rsidRPr="000A6002" w:rsidRDefault="00E96785" w:rsidP="000A6002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E96785" w:rsidRPr="000A6002" w:rsidRDefault="00E96785" w:rsidP="000A6002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 xml:space="preserve">Nawiązując do ogłoszonego postępowania w trybie podstawowym bez możliwości negocjacji na zadanie pn: </w:t>
      </w:r>
      <w:r w:rsidRPr="000A6002">
        <w:rPr>
          <w:rFonts w:ascii="Arial" w:hAnsi="Arial" w:cs="Arial"/>
          <w:b/>
          <w:sz w:val="24"/>
          <w:szCs w:val="24"/>
        </w:rPr>
        <w:t>Świadczenie usług pocztowych na potrzeby Urzędu Gminy i Miasta w Nisku</w:t>
      </w:r>
      <w:r w:rsidRPr="000A6002">
        <w:rPr>
          <w:rFonts w:ascii="Arial" w:eastAsia="Arial" w:hAnsi="Arial" w:cs="Arial"/>
          <w:b/>
          <w:color w:val="000000"/>
          <w:sz w:val="24"/>
          <w:szCs w:val="24"/>
        </w:rPr>
        <w:t>.</w:t>
      </w:r>
    </w:p>
    <w:p w:rsidR="00E96785" w:rsidRPr="000A6002" w:rsidRDefault="00E967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Nazwa Wykonawcy:  ………………………………………………………………………………………………………………………..………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telefon: ……………………………………………………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………………………………………………………………</w:t>
      </w:r>
      <w:r w:rsidRPr="000A6002">
        <w:rPr>
          <w:rFonts w:ascii="Arial" w:eastAsia="Arial" w:hAnsi="Arial" w:cs="Arial"/>
          <w:color w:val="000000"/>
        </w:rPr>
        <w:t>…………………….…..…,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</w:rPr>
      </w:pPr>
      <w:proofErr w:type="spellStart"/>
      <w:r w:rsidRPr="000A6002">
        <w:rPr>
          <w:rFonts w:ascii="Arial" w:eastAsia="Arial" w:hAnsi="Arial" w:cs="Arial"/>
          <w:color w:val="000000"/>
        </w:rPr>
        <w:t>fax</w:t>
      </w:r>
      <w:proofErr w:type="spellEnd"/>
      <w:r w:rsidRPr="000A6002">
        <w:rPr>
          <w:rFonts w:ascii="Arial" w:eastAsia="Arial" w:hAnsi="Arial" w:cs="Arial"/>
          <w:color w:val="000000"/>
        </w:rPr>
        <w:t>: ……………………………………………………………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……………………………………………………………….</w:t>
      </w:r>
      <w:r w:rsidRPr="000A6002">
        <w:rPr>
          <w:rFonts w:ascii="Arial" w:eastAsia="Arial" w:hAnsi="Arial" w:cs="Arial"/>
          <w:color w:val="000000"/>
        </w:rPr>
        <w:t>………………….…….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e-mail: ………………………………………………………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……………………………………………………………….</w:t>
      </w:r>
      <w:r w:rsidR="000A6002" w:rsidRPr="000A6002">
        <w:rPr>
          <w:rFonts w:ascii="Arial" w:eastAsia="Arial" w:hAnsi="Arial" w:cs="Arial"/>
          <w:color w:val="000000"/>
        </w:rPr>
        <w:t>……………………..</w:t>
      </w:r>
      <w:r w:rsidRPr="000A6002">
        <w:rPr>
          <w:rFonts w:ascii="Arial" w:eastAsia="Arial" w:hAnsi="Arial" w:cs="Arial"/>
          <w:color w:val="000000"/>
        </w:rPr>
        <w:t>….,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NIP: …………………………..…………………………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……………………………………………………………….</w:t>
      </w:r>
      <w:r w:rsidRPr="000A6002">
        <w:rPr>
          <w:rFonts w:ascii="Arial" w:eastAsia="Arial" w:hAnsi="Arial" w:cs="Arial"/>
          <w:color w:val="000000"/>
        </w:rPr>
        <w:t>……………………...</w:t>
      </w:r>
      <w:r w:rsidR="000A6002" w:rsidRPr="000A6002">
        <w:rPr>
          <w:rFonts w:ascii="Arial" w:eastAsia="Arial" w:hAnsi="Arial" w:cs="Arial"/>
          <w:color w:val="000000"/>
        </w:rPr>
        <w:t>..</w:t>
      </w:r>
      <w:r w:rsidRPr="000A6002">
        <w:rPr>
          <w:rFonts w:ascii="Arial" w:eastAsia="Arial" w:hAnsi="Arial" w:cs="Arial"/>
          <w:color w:val="000000"/>
        </w:rPr>
        <w:t>…....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REGON: …………………………………………………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………………………………………………………………</w:t>
      </w:r>
      <w:r w:rsidR="000A6002" w:rsidRPr="000A6002">
        <w:rPr>
          <w:rFonts w:ascii="Arial" w:eastAsia="Arial" w:hAnsi="Arial" w:cs="Arial"/>
          <w:color w:val="000000"/>
        </w:rPr>
        <w:t>…………………..……</w:t>
      </w:r>
      <w:r w:rsidRPr="000A6002">
        <w:rPr>
          <w:rFonts w:ascii="Arial" w:eastAsia="Arial" w:hAnsi="Arial" w:cs="Arial"/>
          <w:color w:val="000000"/>
        </w:rPr>
        <w:t>......,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  <w:color w:val="000000"/>
        </w:rPr>
      </w:pPr>
      <w:r w:rsidRPr="000A6002">
        <w:rPr>
          <w:rFonts w:ascii="Arial" w:eastAsia="Arial" w:hAnsi="Arial" w:cs="Arial"/>
          <w:color w:val="000000"/>
        </w:rPr>
        <w:t>Osoba do kontaktu: 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……………………………………………………………...</w:t>
      </w:r>
      <w:r w:rsidR="000A6002" w:rsidRPr="000A6002">
        <w:rPr>
          <w:rFonts w:ascii="Arial" w:eastAsia="Arial" w:hAnsi="Arial" w:cs="Arial"/>
          <w:color w:val="000000"/>
        </w:rPr>
        <w:t>………………………</w:t>
      </w:r>
      <w:r w:rsidRPr="000A6002">
        <w:rPr>
          <w:rFonts w:ascii="Arial" w:eastAsia="Arial" w:hAnsi="Arial" w:cs="Arial"/>
          <w:color w:val="000000"/>
        </w:rPr>
        <w:t>.….,</w:t>
      </w:r>
    </w:p>
    <w:p w:rsidR="00E96785" w:rsidRPr="000A6002" w:rsidRDefault="00E96785" w:rsidP="000A6002">
      <w:pPr>
        <w:ind w:left="426"/>
        <w:rPr>
          <w:rFonts w:ascii="Arial" w:eastAsia="Arial" w:hAnsi="Arial" w:cs="Arial"/>
        </w:rPr>
      </w:pPr>
    </w:p>
    <w:p w:rsidR="000A6002" w:rsidRPr="000A6002" w:rsidRDefault="00E96785" w:rsidP="000A6002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Oferujemy wykonanie zamówienia w zakresie objętym specyfikacją warunków zamówienia za cenę:</w:t>
      </w:r>
    </w:p>
    <w:p w:rsidR="00966C7A" w:rsidRPr="000A6002" w:rsidRDefault="00966C7A" w:rsidP="000A6002">
      <w:pPr>
        <w:pStyle w:val="Akapitzlist"/>
        <w:suppressAutoHyphens/>
        <w:spacing w:after="0" w:line="240" w:lineRule="auto"/>
        <w:ind w:left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hAnsi="Arial" w:cs="Arial"/>
          <w:b/>
          <w:kern w:val="0"/>
          <w:sz w:val="24"/>
          <w:szCs w:val="24"/>
          <w:lang w:eastAsia="pl-PL"/>
        </w:rPr>
        <w:t>wartość łączna brutto przeniesiona z kolumny nr 8 formularza cenowego):</w:t>
      </w:r>
    </w:p>
    <w:p w:rsidR="00966C7A" w:rsidRPr="000A6002" w:rsidRDefault="00966C7A" w:rsidP="000A6002">
      <w:pPr>
        <w:widowControl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  <w:r w:rsidRPr="000A6002">
        <w:rPr>
          <w:rFonts w:ascii="Arial" w:eastAsia="Times New Roman" w:hAnsi="Arial" w:cs="Arial"/>
          <w:bCs/>
          <w:kern w:val="0"/>
          <w:lang w:eastAsia="pl-PL"/>
        </w:rPr>
        <w:t>……………………………………………………………………………zł</w:t>
      </w:r>
    </w:p>
    <w:p w:rsidR="00966C7A" w:rsidRPr="000A6002" w:rsidRDefault="000A6002" w:rsidP="000A6002">
      <w:pPr>
        <w:widowControl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eastAsia="Times New Roman" w:hAnsi="Arial" w:cs="Arial"/>
          <w:bCs/>
          <w:kern w:val="0"/>
          <w:lang w:eastAsia="pl-PL"/>
        </w:rPr>
      </w:pPr>
      <w:r w:rsidRPr="000A6002">
        <w:rPr>
          <w:rFonts w:ascii="Arial" w:eastAsia="Times New Roman" w:hAnsi="Arial" w:cs="Arial"/>
          <w:bCs/>
          <w:kern w:val="0"/>
          <w:lang w:eastAsia="pl-PL"/>
        </w:rPr>
        <w:t>(S</w:t>
      </w:r>
      <w:r w:rsidR="00966C7A" w:rsidRPr="000A6002">
        <w:rPr>
          <w:rFonts w:ascii="Arial" w:eastAsia="Times New Roman" w:hAnsi="Arial" w:cs="Arial"/>
          <w:bCs/>
          <w:kern w:val="0"/>
          <w:lang w:eastAsia="pl-PL"/>
        </w:rPr>
        <w:t>łownie:………………………………………………………………………………………….</w:t>
      </w:r>
    </w:p>
    <w:p w:rsidR="000A6002" w:rsidRPr="000A6002" w:rsidRDefault="000A6002" w:rsidP="000A6002">
      <w:pPr>
        <w:widowControl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</w:p>
    <w:p w:rsidR="00966C7A" w:rsidRPr="000A6002" w:rsidRDefault="00966C7A" w:rsidP="000A6002">
      <w:pPr>
        <w:widowControl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</w:rPr>
      </w:pPr>
      <w:r w:rsidRPr="000A6002">
        <w:rPr>
          <w:rFonts w:ascii="Arial" w:eastAsia="Times New Roman" w:hAnsi="Arial" w:cs="Arial"/>
          <w:kern w:val="0"/>
          <w:lang w:eastAsia="pl-PL"/>
        </w:rPr>
        <w:t xml:space="preserve">Jest to łączna cena ofertowa przygotowana zgodnie z wymogami </w:t>
      </w:r>
      <w:r w:rsidR="005114AE" w:rsidRPr="000A6002">
        <w:rPr>
          <w:rFonts w:ascii="Arial" w:eastAsia="Times New Roman" w:hAnsi="Arial" w:cs="Arial"/>
          <w:kern w:val="0"/>
          <w:lang w:eastAsia="pl-PL"/>
        </w:rPr>
        <w:t>SWZ</w:t>
      </w:r>
      <w:r w:rsidRPr="000A6002">
        <w:rPr>
          <w:rFonts w:ascii="Arial" w:eastAsia="Times New Roman" w:hAnsi="Arial" w:cs="Arial"/>
          <w:kern w:val="0"/>
          <w:lang w:eastAsia="pl-PL"/>
        </w:rPr>
        <w:t xml:space="preserve"> z wszystkimi opłatami koniecznymi do zakończenia realizacji zamówienia.</w:t>
      </w:r>
    </w:p>
    <w:p w:rsidR="00966C7A" w:rsidRPr="000A6002" w:rsidRDefault="00966C7A" w:rsidP="000A6002">
      <w:pPr>
        <w:widowControl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eastAsia="Times New Roman" w:hAnsi="Arial" w:cs="Arial"/>
          <w:kern w:val="0"/>
          <w:lang w:eastAsia="pl-PL"/>
        </w:rPr>
      </w:pPr>
      <w:r w:rsidRPr="000A6002">
        <w:rPr>
          <w:rFonts w:ascii="Arial" w:eastAsia="Times New Roman" w:hAnsi="Arial" w:cs="Arial"/>
          <w:kern w:val="0"/>
          <w:lang w:eastAsia="pl-PL"/>
        </w:rPr>
        <w:t xml:space="preserve">Wartości wskazane w kolumnie 5 formularza cenowego- załącznik do oferty są wartościami jednostkowymi, które będą obowiązywały w trakcie całego okresu umowy i stanowić będą podstawę wynagrodzenia Wykonawcy. Ceny jednostkowe są cenami ryczałtowymi i zawierają wszystkie przewidywane koszty niezbędne do zrealizowania zamówienia wynikające z </w:t>
      </w:r>
      <w:r w:rsidR="005114AE" w:rsidRPr="000A6002">
        <w:rPr>
          <w:rFonts w:ascii="Arial" w:eastAsia="Times New Roman" w:hAnsi="Arial" w:cs="Arial"/>
          <w:kern w:val="0"/>
          <w:lang w:eastAsia="pl-PL"/>
        </w:rPr>
        <w:t>SWZ</w:t>
      </w:r>
      <w:r w:rsidRPr="000A6002">
        <w:rPr>
          <w:rFonts w:ascii="Arial" w:eastAsia="Times New Roman" w:hAnsi="Arial" w:cs="Arial"/>
          <w:kern w:val="0"/>
          <w:lang w:eastAsia="pl-PL"/>
        </w:rPr>
        <w:t>, jak również koszty w nich nie ujęte, a bez których nie można wykonać zamówienia.</w:t>
      </w:r>
    </w:p>
    <w:p w:rsidR="00726949" w:rsidRPr="000A6002" w:rsidRDefault="00726949" w:rsidP="000A6002">
      <w:pPr>
        <w:widowControl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Arial" w:eastAsia="Times New Roman" w:hAnsi="Arial" w:cs="Arial"/>
          <w:kern w:val="0"/>
          <w:lang w:eastAsia="pl-PL"/>
        </w:rPr>
      </w:pPr>
    </w:p>
    <w:p w:rsidR="00726949" w:rsidRPr="000A6002" w:rsidRDefault="00726949" w:rsidP="000A6002">
      <w:pPr>
        <w:pStyle w:val="Default"/>
        <w:ind w:firstLine="426"/>
      </w:pPr>
      <w:r w:rsidRPr="000A6002">
        <w:rPr>
          <w:b/>
          <w:bCs/>
        </w:rPr>
        <w:t xml:space="preserve">Oferuję w ramach w/w wynagrodzenia usługę w postaci elektronicznego monitorowania przesyłek rejestrowych. </w:t>
      </w:r>
    </w:p>
    <w:p w:rsidR="00726949" w:rsidRPr="000A6002" w:rsidRDefault="00726949" w:rsidP="000A6002">
      <w:pPr>
        <w:pStyle w:val="Default"/>
        <w:ind w:firstLine="426"/>
      </w:pPr>
      <w:r w:rsidRPr="000A6002">
        <w:rPr>
          <w:rFonts w:ascii="MS Gothic" w:eastAsia="MS Gothic" w:hAnsi="MS Gothic" w:cs="MS Gothic" w:hint="eastAsia"/>
        </w:rPr>
        <w:t>☐</w:t>
      </w:r>
      <w:r w:rsidRPr="000A6002">
        <w:t xml:space="preserve"> TAK* </w:t>
      </w:r>
    </w:p>
    <w:p w:rsidR="00726949" w:rsidRPr="000A6002" w:rsidRDefault="00726949" w:rsidP="000A6002">
      <w:pPr>
        <w:pStyle w:val="Default"/>
        <w:ind w:firstLine="426"/>
      </w:pPr>
      <w:r w:rsidRPr="000A6002">
        <w:rPr>
          <w:rFonts w:ascii="MS Gothic" w:eastAsia="MS Gothic" w:hAnsi="MS Gothic" w:cs="MS Gothic" w:hint="eastAsia"/>
        </w:rPr>
        <w:t>☐</w:t>
      </w:r>
      <w:r w:rsidRPr="000A6002">
        <w:t xml:space="preserve"> NIE* </w:t>
      </w:r>
    </w:p>
    <w:p w:rsidR="00726949" w:rsidRPr="000A6002" w:rsidRDefault="00726949" w:rsidP="000A6002">
      <w:pPr>
        <w:widowControl/>
        <w:overflowPunct w:val="0"/>
        <w:autoSpaceDE w:val="0"/>
        <w:autoSpaceDN w:val="0"/>
        <w:adjustRightInd w:val="0"/>
        <w:ind w:left="425" w:firstLine="1"/>
        <w:jc w:val="both"/>
        <w:textAlignment w:val="baseline"/>
        <w:rPr>
          <w:rFonts w:ascii="Arial" w:eastAsia="Times New Roman" w:hAnsi="Arial" w:cs="Arial"/>
          <w:kern w:val="0"/>
          <w:lang w:eastAsia="pl-PL"/>
        </w:rPr>
      </w:pPr>
      <w:r w:rsidRPr="000A6002">
        <w:rPr>
          <w:rFonts w:ascii="Arial" w:hAnsi="Arial" w:cs="Arial"/>
        </w:rPr>
        <w:t>* – właściwe zaznaczyć</w:t>
      </w:r>
    </w:p>
    <w:p w:rsidR="00966C7A" w:rsidRPr="000A6002" w:rsidRDefault="00966C7A" w:rsidP="000A6002">
      <w:pPr>
        <w:widowControl/>
        <w:suppressAutoHyphens w:val="0"/>
        <w:ind w:left="426"/>
        <w:jc w:val="both"/>
        <w:rPr>
          <w:rFonts w:ascii="Arial" w:eastAsia="Times New Roman" w:hAnsi="Arial" w:cs="Arial"/>
        </w:rPr>
      </w:pPr>
      <w:r w:rsidRPr="000A6002">
        <w:rPr>
          <w:rFonts w:ascii="Arial" w:eastAsia="Times New Roman" w:hAnsi="Arial" w:cs="Arial"/>
          <w:b/>
        </w:rPr>
        <w:t>Adres placówki nadawczej Wykonawcy do której Zamawiający będzie miał możliwość dostarczenia przesyłki we własnym zakresie:</w:t>
      </w:r>
    </w:p>
    <w:p w:rsidR="00966C7A" w:rsidRPr="000A6002" w:rsidRDefault="00966C7A" w:rsidP="000A6002">
      <w:pPr>
        <w:widowControl/>
        <w:suppressAutoHyphens w:val="0"/>
        <w:ind w:left="567"/>
        <w:jc w:val="both"/>
        <w:rPr>
          <w:rFonts w:ascii="Arial" w:eastAsia="Times New Roman" w:hAnsi="Arial" w:cs="Arial"/>
        </w:rPr>
      </w:pPr>
      <w:r w:rsidRPr="000A6002">
        <w:rPr>
          <w:rFonts w:ascii="Arial" w:eastAsia="Times New Roman" w:hAnsi="Arial" w:cs="Arial"/>
          <w:b/>
        </w:rPr>
        <w:lastRenderedPageBreak/>
        <w:t>…………………………………………………………………………………………</w:t>
      </w:r>
      <w:r w:rsidR="00394CDE" w:rsidRPr="000A6002">
        <w:rPr>
          <w:rFonts w:ascii="Arial" w:eastAsia="Times New Roman" w:hAnsi="Arial" w:cs="Arial"/>
          <w:b/>
        </w:rPr>
        <w:t>…………..</w:t>
      </w:r>
    </w:p>
    <w:p w:rsidR="008B35F8" w:rsidRPr="000A6002" w:rsidRDefault="00966C7A" w:rsidP="000A6002">
      <w:pPr>
        <w:widowControl/>
        <w:suppressAutoHyphens w:val="0"/>
        <w:ind w:left="567"/>
        <w:jc w:val="both"/>
        <w:rPr>
          <w:rFonts w:ascii="Arial" w:eastAsia="Times New Roman" w:hAnsi="Arial" w:cs="Arial"/>
          <w:b/>
          <w:color w:val="000000"/>
        </w:rPr>
      </w:pPr>
      <w:r w:rsidRPr="000A6002">
        <w:rPr>
          <w:rFonts w:ascii="Arial" w:eastAsia="Times New Roman" w:hAnsi="Arial" w:cs="Arial"/>
          <w:b/>
        </w:rPr>
        <w:t xml:space="preserve">Adres punktu odbioru przesyłek niedoręczonych (awizowanych) na terenie miasta Nisko czynny </w:t>
      </w:r>
      <w:r w:rsidRPr="000A6002">
        <w:rPr>
          <w:rFonts w:ascii="Arial" w:eastAsia="Times New Roman" w:hAnsi="Arial" w:cs="Arial"/>
          <w:b/>
          <w:color w:val="000000"/>
        </w:rPr>
        <w:t>od poniedziałku do piątku w godzinach co najmniej od 9.00 do 18.00, a w soboty w godzinach co najmniej od 9.00 do 13.00</w:t>
      </w:r>
    </w:p>
    <w:p w:rsidR="00966C7A" w:rsidRPr="000A6002" w:rsidRDefault="00966C7A" w:rsidP="000A6002">
      <w:pPr>
        <w:widowControl/>
        <w:suppressAutoHyphens w:val="0"/>
        <w:ind w:left="567"/>
        <w:jc w:val="both"/>
        <w:rPr>
          <w:rFonts w:ascii="Arial" w:eastAsia="Times New Roman" w:hAnsi="Arial" w:cs="Arial"/>
          <w:b/>
          <w:color w:val="000000"/>
        </w:rPr>
      </w:pPr>
      <w:r w:rsidRPr="000A6002">
        <w:rPr>
          <w:rFonts w:ascii="Arial" w:eastAsia="Times New Roman" w:hAnsi="Arial" w:cs="Arial"/>
          <w:b/>
          <w:color w:val="000000"/>
        </w:rPr>
        <w:t>……………………………….......................................................................</w:t>
      </w:r>
      <w:r w:rsidR="00394CDE" w:rsidRPr="000A6002">
        <w:rPr>
          <w:rFonts w:ascii="Arial" w:eastAsia="Times New Roman" w:hAnsi="Arial" w:cs="Arial"/>
          <w:b/>
          <w:color w:val="000000"/>
        </w:rPr>
        <w:t>..............</w:t>
      </w:r>
      <w:r w:rsidR="008B35F8" w:rsidRPr="000A6002">
        <w:rPr>
          <w:rFonts w:ascii="Arial" w:eastAsia="Times New Roman" w:hAnsi="Arial" w:cs="Arial"/>
          <w:b/>
          <w:color w:val="000000"/>
        </w:rPr>
        <w:t>.........</w:t>
      </w:r>
      <w:r w:rsidR="00394CDE" w:rsidRPr="000A6002">
        <w:rPr>
          <w:rFonts w:ascii="Arial" w:eastAsia="Times New Roman" w:hAnsi="Arial" w:cs="Arial"/>
          <w:b/>
          <w:color w:val="000000"/>
        </w:rPr>
        <w:t>...</w:t>
      </w:r>
    </w:p>
    <w:p w:rsidR="00966C7A" w:rsidRPr="000A6002" w:rsidRDefault="00966C7A" w:rsidP="000A6002">
      <w:pPr>
        <w:widowControl/>
        <w:suppressAutoHyphens w:val="0"/>
        <w:ind w:left="567"/>
        <w:jc w:val="both"/>
        <w:rPr>
          <w:rFonts w:ascii="Arial" w:eastAsia="Times New Roman" w:hAnsi="Arial" w:cs="Arial"/>
          <w:b/>
          <w:color w:val="000000"/>
        </w:rPr>
      </w:pPr>
      <w:r w:rsidRPr="000A6002">
        <w:rPr>
          <w:rFonts w:ascii="Arial" w:eastAsia="Times New Roman" w:hAnsi="Arial" w:cs="Arial"/>
          <w:b/>
        </w:rPr>
        <w:t>............................................................................................................................................</w:t>
      </w:r>
    </w:p>
    <w:p w:rsidR="00F60B85" w:rsidRPr="000A6002" w:rsidRDefault="00F60B85" w:rsidP="000A6002">
      <w:pPr>
        <w:pStyle w:val="Akapitzlist"/>
        <w:numPr>
          <w:ilvl w:val="0"/>
          <w:numId w:val="3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Oświadczamy, że oferujemy przedmiot zamówienia zgodny z wymaganiami i warunkami określonymi przez Zamawiającego w SWZ.</w:t>
      </w:r>
    </w:p>
    <w:p w:rsidR="00F60B85" w:rsidRPr="000A6002" w:rsidRDefault="00F60B85" w:rsidP="000A6002">
      <w:pPr>
        <w:pStyle w:val="Akapitzlist"/>
        <w:numPr>
          <w:ilvl w:val="0"/>
          <w:numId w:val="37"/>
        </w:numPr>
        <w:tabs>
          <w:tab w:val="left" w:pos="0"/>
          <w:tab w:val="left" w:pos="576"/>
        </w:tabs>
        <w:spacing w:after="0" w:line="240" w:lineRule="auto"/>
        <w:ind w:left="426" w:hanging="426"/>
        <w:jc w:val="both"/>
        <w:rPr>
          <w:rFonts w:ascii="Arial" w:eastAsia="Arial" w:hAnsi="Arial" w:cs="Arial"/>
          <w:sz w:val="24"/>
          <w:szCs w:val="24"/>
          <w:shd w:val="clear" w:color="auto" w:fill="FFFF00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Oświadczamy, że uważamy się za związanych niniejszą ofertą na czas wskazany w SWZ,</w:t>
      </w:r>
    </w:p>
    <w:p w:rsidR="00F60B85" w:rsidRPr="000A6002" w:rsidRDefault="00F60B85" w:rsidP="000A6002">
      <w:pPr>
        <w:pStyle w:val="Akapitzlist"/>
        <w:numPr>
          <w:ilvl w:val="0"/>
          <w:numId w:val="37"/>
        </w:numPr>
        <w:tabs>
          <w:tab w:val="left" w:pos="0"/>
          <w:tab w:val="left" w:pos="576"/>
        </w:tabs>
        <w:spacing w:after="0" w:line="240" w:lineRule="auto"/>
        <w:ind w:left="426" w:hanging="426"/>
        <w:jc w:val="both"/>
        <w:rPr>
          <w:rFonts w:ascii="Arial" w:eastAsia="Arial" w:hAnsi="Arial" w:cs="Arial"/>
          <w:sz w:val="24"/>
          <w:szCs w:val="24"/>
          <w:shd w:val="clear" w:color="auto" w:fill="FFFF00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Oświadczamy, że wybór oferty (</w:t>
      </w:r>
      <w:r w:rsidRPr="000A6002">
        <w:rPr>
          <w:rFonts w:ascii="Arial" w:eastAsia="Arial" w:hAnsi="Arial" w:cs="Arial"/>
          <w:i/>
          <w:color w:val="000000"/>
          <w:sz w:val="24"/>
          <w:szCs w:val="24"/>
        </w:rPr>
        <w:t>Wykonawca zobowiązany jest odpowiednio wypełnić):</w:t>
      </w:r>
    </w:p>
    <w:p w:rsidR="00F60B85" w:rsidRPr="000A6002" w:rsidRDefault="00F60B85" w:rsidP="000A6002">
      <w:pPr>
        <w:widowControl/>
        <w:numPr>
          <w:ilvl w:val="0"/>
          <w:numId w:val="35"/>
        </w:numPr>
        <w:tabs>
          <w:tab w:val="left" w:pos="0"/>
        </w:tabs>
        <w:ind w:left="851" w:hanging="425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b/>
          <w:color w:val="000000"/>
        </w:rPr>
        <w:t>nie będzie</w:t>
      </w:r>
      <w:r w:rsidRPr="000A6002">
        <w:rPr>
          <w:rFonts w:ascii="Arial" w:eastAsia="Arial" w:hAnsi="Arial" w:cs="Arial"/>
          <w:color w:val="000000"/>
        </w:rPr>
        <w:t xml:space="preserve"> prowadził do powstania u Zamawiającego obowiązku podatkowego zgodnie z przepisami o podatku od towarów i usług.</w:t>
      </w:r>
    </w:p>
    <w:p w:rsidR="00F60B85" w:rsidRPr="000A6002" w:rsidRDefault="00F60B85" w:rsidP="000A6002">
      <w:pPr>
        <w:widowControl/>
        <w:numPr>
          <w:ilvl w:val="0"/>
          <w:numId w:val="35"/>
        </w:numPr>
        <w:tabs>
          <w:tab w:val="left" w:pos="0"/>
        </w:tabs>
        <w:ind w:left="851" w:hanging="425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b/>
          <w:color w:val="000000"/>
        </w:rPr>
        <w:t xml:space="preserve">będzie </w:t>
      </w:r>
      <w:r w:rsidRPr="000A6002">
        <w:rPr>
          <w:rFonts w:ascii="Arial" w:eastAsia="Arial" w:hAnsi="Arial" w:cs="Arial"/>
          <w:color w:val="000000"/>
        </w:rPr>
        <w:t xml:space="preserve">prowadził do powstania u Zamawiającego obowiązku podatkowego zgodnie z przepisami o podatku od towarów i usług. Powyższy obowiązek podatkowy będzie dotyczył </w:t>
      </w:r>
    </w:p>
    <w:p w:rsidR="00F60B85" w:rsidRPr="000A6002" w:rsidRDefault="00F60B85" w:rsidP="000A6002">
      <w:pPr>
        <w:tabs>
          <w:tab w:val="left" w:pos="0"/>
        </w:tabs>
        <w:ind w:left="851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  <w:i/>
          <w:color w:val="000000"/>
        </w:rPr>
      </w:pPr>
      <w:r w:rsidRPr="000A6002">
        <w:rPr>
          <w:rFonts w:ascii="Arial" w:eastAsia="Arial" w:hAnsi="Arial" w:cs="Arial"/>
          <w:color w:val="000000"/>
        </w:rPr>
        <w:t>(</w:t>
      </w:r>
      <w:r w:rsidRPr="000A6002">
        <w:rPr>
          <w:rFonts w:ascii="Arial" w:eastAsia="Arial" w:hAnsi="Arial" w:cs="Arial"/>
          <w:i/>
          <w:color w:val="000000"/>
        </w:rPr>
        <w:t>Wpisać nazwę /rodzaj towaru lub usługi, które będą prowadziły do powstania u Zamawiającego obowiązku podatkowego zgodnie z przepisami o podatku od towarów i usług.</w:t>
      </w:r>
      <w:r w:rsidR="00AF460E" w:rsidRPr="000A6002">
        <w:rPr>
          <w:rFonts w:ascii="Arial" w:eastAsia="Arial" w:hAnsi="Arial" w:cs="Arial"/>
          <w:i/>
          <w:color w:val="000000"/>
        </w:rPr>
        <w:t>)</w:t>
      </w:r>
    </w:p>
    <w:p w:rsidR="00F60B85" w:rsidRPr="000A6002" w:rsidRDefault="00F60B85" w:rsidP="000A6002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Arial" w:hAnsi="Arial" w:cs="Arial"/>
          <w:i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Oświadczamy, że wypełniliśmy obowiązki informacyjne przewidziane w art.13 lub w art.14 RODO wobec osób fizycznych, od których dane osobowe bezpośrednio lub pośrednio pozyskaliśmy w celu ubiegania się o udzielnie zamówienia publicznego w niniejszym postępowaniu.</w:t>
      </w:r>
    </w:p>
    <w:p w:rsidR="00F60B85" w:rsidRPr="000A6002" w:rsidRDefault="00F60B85" w:rsidP="000A6002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Arial" w:hAnsi="Arial" w:cs="Arial"/>
          <w:i/>
          <w:sz w:val="24"/>
          <w:szCs w:val="24"/>
        </w:rPr>
      </w:pPr>
      <w:r w:rsidRPr="000A6002">
        <w:rPr>
          <w:rFonts w:ascii="Arial" w:eastAsia="Arial" w:hAnsi="Arial" w:cs="Arial"/>
          <w:b/>
          <w:color w:val="000000"/>
          <w:sz w:val="24"/>
          <w:szCs w:val="24"/>
        </w:rPr>
        <w:t>Oświadczam</w:t>
      </w:r>
      <w:r w:rsidRPr="000A6002">
        <w:rPr>
          <w:rFonts w:ascii="Arial" w:eastAsia="Arial" w:hAnsi="Arial" w:cs="Arial"/>
          <w:color w:val="000000"/>
          <w:sz w:val="24"/>
          <w:szCs w:val="24"/>
        </w:rPr>
        <w:t>, że jestem (</w:t>
      </w:r>
      <w:r w:rsidRPr="000A6002">
        <w:rPr>
          <w:rFonts w:ascii="Arial" w:eastAsia="Arial" w:hAnsi="Arial" w:cs="Arial"/>
          <w:i/>
          <w:color w:val="000000"/>
          <w:sz w:val="24"/>
          <w:szCs w:val="24"/>
        </w:rPr>
        <w:t>należy wybrać z listy</w:t>
      </w:r>
      <w:r w:rsidRPr="000A6002">
        <w:rPr>
          <w:rFonts w:ascii="Arial" w:eastAsia="Arial" w:hAnsi="Arial" w:cs="Arial"/>
          <w:color w:val="000000"/>
          <w:sz w:val="24"/>
          <w:szCs w:val="24"/>
        </w:rPr>
        <w:t xml:space="preserve">) </w:t>
      </w:r>
      <w:proofErr w:type="spellStart"/>
      <w:r w:rsidRPr="000A6002">
        <w:rPr>
          <w:rFonts w:ascii="Arial" w:eastAsia="Arial" w:hAnsi="Arial" w:cs="Arial"/>
          <w:color w:val="000000"/>
          <w:sz w:val="24"/>
          <w:szCs w:val="24"/>
        </w:rPr>
        <w:t>mikroprzedsiębiorstwem</w:t>
      </w:r>
      <w:proofErr w:type="spellEnd"/>
      <w:r w:rsidRPr="000A6002">
        <w:rPr>
          <w:rFonts w:ascii="Arial" w:eastAsia="Arial" w:hAnsi="Arial" w:cs="Arial"/>
          <w:color w:val="000000"/>
          <w:sz w:val="24"/>
          <w:szCs w:val="24"/>
        </w:rPr>
        <w:t>, małym przedsiębiorstwem, średnim przedsiębiorstwem, jednoosobową działalność gospodarcza, osoba fizyczna nieprowadząca działalności gospodarczej, inny rodzaj</w:t>
      </w:r>
      <w:r w:rsidRPr="000A6002">
        <w:rPr>
          <w:rFonts w:ascii="Arial" w:eastAsia="Arial" w:hAnsi="Arial" w:cs="Arial"/>
          <w:b/>
          <w:color w:val="000000"/>
          <w:sz w:val="24"/>
          <w:szCs w:val="24"/>
        </w:rPr>
        <w:t>*</w:t>
      </w:r>
    </w:p>
    <w:p w:rsidR="00AF460E" w:rsidRPr="000A6002" w:rsidRDefault="00F60B85" w:rsidP="000A6002">
      <w:pPr>
        <w:ind w:left="426"/>
        <w:jc w:val="both"/>
        <w:rPr>
          <w:rFonts w:ascii="Arial" w:eastAsia="Arial" w:hAnsi="Arial" w:cs="Arial"/>
          <w:b/>
          <w:i/>
          <w:color w:val="000000"/>
        </w:rPr>
      </w:pPr>
      <w:r w:rsidRPr="000A6002">
        <w:rPr>
          <w:rFonts w:ascii="Arial" w:eastAsia="Arial" w:hAnsi="Arial" w:cs="Arial"/>
          <w:b/>
          <w:i/>
          <w:color w:val="000000"/>
        </w:rPr>
        <w:t>* niepotrzebne skreślić</w:t>
      </w:r>
    </w:p>
    <w:p w:rsidR="00F60B85" w:rsidRPr="000A6002" w:rsidRDefault="00F60B85" w:rsidP="000A6002">
      <w:pPr>
        <w:pStyle w:val="Akapitzlist"/>
        <w:numPr>
          <w:ilvl w:val="0"/>
          <w:numId w:val="36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eastAsia="Arial" w:hAnsi="Arial" w:cs="Arial"/>
          <w:b/>
          <w:color w:val="000000"/>
          <w:sz w:val="24"/>
          <w:szCs w:val="24"/>
        </w:rPr>
        <w:t>Oświadczamy</w:t>
      </w:r>
      <w:r w:rsidRPr="000A6002">
        <w:rPr>
          <w:rFonts w:ascii="Arial" w:eastAsia="Arial" w:hAnsi="Arial" w:cs="Arial"/>
          <w:color w:val="000000"/>
          <w:sz w:val="24"/>
          <w:szCs w:val="24"/>
        </w:rPr>
        <w:t>, że: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 xml:space="preserve">- </w:t>
      </w:r>
      <w:r w:rsidRPr="000A6002">
        <w:rPr>
          <w:rFonts w:ascii="Arial" w:eastAsia="Arial" w:hAnsi="Arial" w:cs="Arial"/>
          <w:b/>
          <w:color w:val="000000"/>
        </w:rPr>
        <w:t>powierzamy*</w:t>
      </w:r>
      <w:r w:rsidRPr="000A6002">
        <w:rPr>
          <w:rFonts w:ascii="Arial" w:eastAsia="Arial" w:hAnsi="Arial" w:cs="Arial"/>
          <w:color w:val="000000"/>
        </w:rPr>
        <w:t xml:space="preserve"> następującym podwykonawcom wykonanie następujących części (zakresu) zamówienia: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  <w:i/>
          <w:color w:val="000000"/>
        </w:rPr>
      </w:pPr>
      <w:r w:rsidRPr="000A6002">
        <w:rPr>
          <w:rFonts w:ascii="Arial" w:eastAsia="Arial" w:hAnsi="Arial" w:cs="Arial"/>
          <w:b/>
          <w:color w:val="000000"/>
        </w:rPr>
        <w:t xml:space="preserve">Podwykonawca </w:t>
      </w:r>
      <w:r w:rsidRPr="000A6002">
        <w:rPr>
          <w:rFonts w:ascii="Arial" w:eastAsia="Arial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0A6002">
        <w:rPr>
          <w:rFonts w:ascii="Arial" w:eastAsia="Arial" w:hAnsi="Arial" w:cs="Arial"/>
          <w:i/>
          <w:color w:val="000000"/>
        </w:rPr>
        <w:t>CEiDG</w:t>
      </w:r>
      <w:proofErr w:type="spellEnd"/>
      <w:r w:rsidRPr="000A6002">
        <w:rPr>
          <w:rFonts w:ascii="Arial" w:eastAsia="Arial" w:hAnsi="Arial" w:cs="Arial"/>
          <w:i/>
          <w:color w:val="000000"/>
        </w:rPr>
        <w:t xml:space="preserve">) 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………………………………………………………………………………………..…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……………………………………………………………………………………….……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……………………………………………………………………………………….……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 xml:space="preserve">zakres zamówienia: 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……………………………………………………………………………………….……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……………………………………………………………………………………….……</w:t>
      </w:r>
    </w:p>
    <w:p w:rsidR="00F60B85" w:rsidRPr="000A6002" w:rsidRDefault="00F60B85" w:rsidP="000A6002">
      <w:pPr>
        <w:ind w:left="709" w:hanging="283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 xml:space="preserve">- </w:t>
      </w:r>
      <w:r w:rsidRPr="000A6002">
        <w:rPr>
          <w:rFonts w:ascii="Arial" w:eastAsia="Arial" w:hAnsi="Arial" w:cs="Arial"/>
          <w:b/>
          <w:color w:val="000000"/>
        </w:rPr>
        <w:t>nie powierzamy*</w:t>
      </w:r>
      <w:r w:rsidRPr="000A6002">
        <w:rPr>
          <w:rFonts w:ascii="Arial" w:eastAsia="Arial" w:hAnsi="Arial" w:cs="Arial"/>
          <w:color w:val="000000"/>
        </w:rPr>
        <w:t xml:space="preserve"> podwykonawcom żadnej części (zakresu) zamówienia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  <w:i/>
        </w:rPr>
      </w:pPr>
      <w:r w:rsidRPr="000A6002">
        <w:rPr>
          <w:rFonts w:ascii="Arial" w:eastAsia="Arial" w:hAnsi="Arial" w:cs="Arial"/>
          <w:i/>
          <w:color w:val="000000"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60B85" w:rsidRPr="000A6002" w:rsidRDefault="00F60B85" w:rsidP="000A6002">
      <w:pPr>
        <w:pStyle w:val="Akapitzlist"/>
        <w:numPr>
          <w:ilvl w:val="0"/>
          <w:numId w:val="36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Oświadczam</w:t>
      </w:r>
      <w:r w:rsidRPr="000A6002">
        <w:rPr>
          <w:rFonts w:ascii="Arial" w:eastAsia="Arial" w:hAnsi="Arial" w:cs="Arial"/>
          <w:color w:val="000000"/>
          <w:sz w:val="24"/>
          <w:szCs w:val="24"/>
        </w:rPr>
        <w:t xml:space="preserve">, iż podmiotem, na którego zasoby powołujemy się na zasadach określonych w art.118 ustawy </w:t>
      </w:r>
      <w:proofErr w:type="spellStart"/>
      <w:r w:rsidRPr="000A6002">
        <w:rPr>
          <w:rFonts w:ascii="Arial" w:eastAsia="Arial" w:hAnsi="Arial" w:cs="Arial"/>
          <w:color w:val="000000"/>
          <w:sz w:val="24"/>
          <w:szCs w:val="24"/>
        </w:rPr>
        <w:t>Pzp</w:t>
      </w:r>
      <w:proofErr w:type="spellEnd"/>
      <w:r w:rsidRPr="000A6002">
        <w:rPr>
          <w:rFonts w:ascii="Arial" w:eastAsia="Arial" w:hAnsi="Arial" w:cs="Arial"/>
          <w:color w:val="000000"/>
          <w:sz w:val="24"/>
          <w:szCs w:val="24"/>
        </w:rPr>
        <w:t>, w celu wykazania spełnienia warunków udziału w postępowaniu, jest: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……………………………………………………………………………………….……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……………………………………………………………………………………….……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  <w:i/>
        </w:rPr>
      </w:pPr>
      <w:r w:rsidRPr="000A6002">
        <w:rPr>
          <w:rFonts w:ascii="Arial" w:eastAsia="Arial" w:hAnsi="Arial" w:cs="Arial"/>
          <w:i/>
          <w:color w:val="000000"/>
        </w:rPr>
        <w:t>(należy podać pełną nazwę/firmę, adres, a także w zależności od podmiotu: NIP/PESEL, KRS/</w:t>
      </w:r>
      <w:proofErr w:type="spellStart"/>
      <w:r w:rsidRPr="000A6002">
        <w:rPr>
          <w:rFonts w:ascii="Arial" w:eastAsia="Arial" w:hAnsi="Arial" w:cs="Arial"/>
          <w:i/>
          <w:color w:val="000000"/>
        </w:rPr>
        <w:t>CEiDG</w:t>
      </w:r>
      <w:proofErr w:type="spellEnd"/>
      <w:r w:rsidRPr="000A6002">
        <w:rPr>
          <w:rFonts w:ascii="Arial" w:eastAsia="Arial" w:hAnsi="Arial" w:cs="Arial"/>
          <w:i/>
          <w:color w:val="000000"/>
        </w:rPr>
        <w:t>)</w:t>
      </w:r>
    </w:p>
    <w:p w:rsidR="00F60B85" w:rsidRPr="000A6002" w:rsidRDefault="00F60B85" w:rsidP="000A6002">
      <w:pPr>
        <w:pStyle w:val="Akapitzlist"/>
        <w:numPr>
          <w:ilvl w:val="0"/>
          <w:numId w:val="36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i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W przypadku przyznania zamówienia - zobowiązujemy się do zawarcia umowy w miejscu i terminie wyznaczonym przez Zamawiającego,</w:t>
      </w:r>
    </w:p>
    <w:p w:rsidR="00F60B85" w:rsidRPr="000A6002" w:rsidRDefault="00F60B85" w:rsidP="000A6002">
      <w:pPr>
        <w:widowControl/>
        <w:numPr>
          <w:ilvl w:val="0"/>
          <w:numId w:val="36"/>
        </w:numPr>
        <w:ind w:left="426" w:hanging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b/>
          <w:color w:val="000000"/>
        </w:rPr>
        <w:t>Składamy</w:t>
      </w:r>
      <w:r w:rsidR="00AA2083" w:rsidRPr="000A6002">
        <w:rPr>
          <w:rFonts w:ascii="Arial" w:eastAsia="Arial" w:hAnsi="Arial" w:cs="Arial"/>
          <w:color w:val="000000"/>
        </w:rPr>
        <w:t xml:space="preserve"> ofertę</w:t>
      </w:r>
      <w:r w:rsidRPr="000A6002">
        <w:rPr>
          <w:rFonts w:ascii="Arial" w:eastAsia="Arial" w:hAnsi="Arial" w:cs="Arial"/>
          <w:color w:val="000000"/>
        </w:rPr>
        <w:t xml:space="preserve"> w imieniu własnym / jako partner konsorcjum* zarządzanego przez ………………………………………………...………………….. 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  <w:i/>
        </w:rPr>
      </w:pPr>
      <w:r w:rsidRPr="000A6002">
        <w:rPr>
          <w:rFonts w:ascii="Arial" w:eastAsia="Arial" w:hAnsi="Arial" w:cs="Arial"/>
          <w:i/>
          <w:color w:val="000000"/>
        </w:rPr>
        <w:t>*(niepotrzebne skreślić).</w:t>
      </w:r>
    </w:p>
    <w:p w:rsidR="00F60B85" w:rsidRPr="000A6002" w:rsidRDefault="00F60B85" w:rsidP="000A6002">
      <w:pPr>
        <w:pStyle w:val="Akapitzlist"/>
        <w:numPr>
          <w:ilvl w:val="0"/>
          <w:numId w:val="36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Dane pełnomocnika w przypadku składania oferty wspólnej: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………………………….</w:t>
      </w:r>
      <w:r w:rsidRPr="000A6002">
        <w:rPr>
          <w:rFonts w:ascii="Arial" w:eastAsia="Arial" w:hAnsi="Arial" w:cs="Arial"/>
          <w:color w:val="000000"/>
        </w:rPr>
        <w:t>…………………..,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Telefon: 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</w:t>
      </w:r>
      <w:r w:rsidRPr="000A6002">
        <w:rPr>
          <w:rFonts w:ascii="Arial" w:eastAsia="Arial" w:hAnsi="Arial" w:cs="Arial"/>
          <w:color w:val="000000"/>
        </w:rPr>
        <w:t>…………………....,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proofErr w:type="spellStart"/>
      <w:r w:rsidRPr="000A6002">
        <w:rPr>
          <w:rFonts w:ascii="Arial" w:eastAsia="Arial" w:hAnsi="Arial" w:cs="Arial"/>
          <w:color w:val="000000"/>
        </w:rPr>
        <w:t>fax</w:t>
      </w:r>
      <w:proofErr w:type="spellEnd"/>
      <w:r w:rsidRPr="000A6002">
        <w:rPr>
          <w:rFonts w:ascii="Arial" w:eastAsia="Arial" w:hAnsi="Arial" w:cs="Arial"/>
          <w:color w:val="000000"/>
        </w:rPr>
        <w:t>: …………………………………………………</w:t>
      </w:r>
      <w:r w:rsidR="008B35F8" w:rsidRPr="000A6002">
        <w:rPr>
          <w:rFonts w:ascii="Arial" w:eastAsia="Arial" w:hAnsi="Arial" w:cs="Arial"/>
          <w:color w:val="000000"/>
        </w:rPr>
        <w:t>…………………………</w:t>
      </w:r>
      <w:r w:rsidRPr="000A6002">
        <w:rPr>
          <w:rFonts w:ascii="Arial" w:eastAsia="Arial" w:hAnsi="Arial" w:cs="Arial"/>
          <w:color w:val="000000"/>
        </w:rPr>
        <w:t>………………..…..,</w:t>
      </w:r>
    </w:p>
    <w:p w:rsidR="00F60B85" w:rsidRPr="000A6002" w:rsidRDefault="00F60B85" w:rsidP="000A6002">
      <w:pPr>
        <w:pStyle w:val="Akapitzlist"/>
        <w:numPr>
          <w:ilvl w:val="0"/>
          <w:numId w:val="36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0A6002">
        <w:rPr>
          <w:rFonts w:ascii="Arial" w:eastAsia="Arial" w:hAnsi="Arial" w:cs="Arial"/>
          <w:color w:val="000000"/>
          <w:sz w:val="24"/>
          <w:szCs w:val="24"/>
        </w:rPr>
        <w:t>Załączniki do oferty:</w:t>
      </w:r>
    </w:p>
    <w:p w:rsidR="00F60B85" w:rsidRPr="000A6002" w:rsidRDefault="00F60B85" w:rsidP="000A6002">
      <w:pPr>
        <w:ind w:left="426"/>
        <w:jc w:val="both"/>
        <w:rPr>
          <w:rFonts w:ascii="Arial" w:eastAsia="Arial" w:hAnsi="Arial" w:cs="Arial"/>
        </w:rPr>
      </w:pPr>
      <w:r w:rsidRPr="000A6002">
        <w:rPr>
          <w:rFonts w:ascii="Arial" w:eastAsia="Arial" w:hAnsi="Arial" w:cs="Arial"/>
          <w:color w:val="000000"/>
        </w:rPr>
        <w:t>…………………</w:t>
      </w:r>
      <w:r w:rsidR="008B35F8" w:rsidRPr="000A6002">
        <w:rPr>
          <w:rFonts w:ascii="Arial" w:eastAsia="Arial" w:hAnsi="Arial" w:cs="Arial"/>
          <w:color w:val="000000"/>
        </w:rPr>
        <w:t>…….</w:t>
      </w:r>
      <w:r w:rsidRPr="000A6002">
        <w:rPr>
          <w:rFonts w:ascii="Arial" w:eastAsia="Arial" w:hAnsi="Arial" w:cs="Arial"/>
          <w:color w:val="000000"/>
        </w:rPr>
        <w:t>………</w:t>
      </w:r>
    </w:p>
    <w:p w:rsidR="00F60B85" w:rsidRPr="000A6002" w:rsidRDefault="00F60B85" w:rsidP="000A6002">
      <w:pPr>
        <w:tabs>
          <w:tab w:val="left" w:pos="454"/>
        </w:tabs>
        <w:jc w:val="both"/>
        <w:rPr>
          <w:rFonts w:ascii="Arial" w:hAnsi="Arial" w:cs="Arial"/>
        </w:rPr>
      </w:pPr>
    </w:p>
    <w:p w:rsidR="00684303" w:rsidRPr="000A6002" w:rsidRDefault="00684303" w:rsidP="000A6002">
      <w:pPr>
        <w:jc w:val="both"/>
        <w:rPr>
          <w:rFonts w:ascii="Arial" w:hAnsi="Arial" w:cs="Arial"/>
        </w:rPr>
      </w:pPr>
      <w:r w:rsidRPr="000A6002">
        <w:rPr>
          <w:rFonts w:ascii="Arial" w:hAnsi="Arial" w:cs="Arial"/>
        </w:rPr>
        <w:t>…………………., dnia ………………….</w:t>
      </w:r>
    </w:p>
    <w:p w:rsidR="00AF460E" w:rsidRPr="000A6002" w:rsidRDefault="00AF460E" w:rsidP="000A6002">
      <w:pPr>
        <w:tabs>
          <w:tab w:val="left" w:pos="5670"/>
        </w:tabs>
        <w:jc w:val="both"/>
        <w:rPr>
          <w:rFonts w:ascii="Arial" w:hAnsi="Arial" w:cs="Arial"/>
        </w:rPr>
      </w:pPr>
    </w:p>
    <w:p w:rsidR="00AF460E" w:rsidRPr="000A6002" w:rsidRDefault="00AF460E" w:rsidP="000A6002">
      <w:pPr>
        <w:tabs>
          <w:tab w:val="left" w:pos="6804"/>
        </w:tabs>
        <w:jc w:val="right"/>
        <w:rPr>
          <w:rFonts w:ascii="Arial" w:hAnsi="Arial" w:cs="Arial"/>
          <w:i/>
        </w:rPr>
      </w:pPr>
      <w:r w:rsidRPr="000A6002">
        <w:rPr>
          <w:rFonts w:ascii="Arial" w:hAnsi="Arial" w:cs="Arial"/>
        </w:rPr>
        <w:tab/>
      </w:r>
      <w:r w:rsidRPr="000A6002">
        <w:rPr>
          <w:rFonts w:ascii="Arial" w:hAnsi="Arial" w:cs="Arial"/>
          <w:i/>
        </w:rPr>
        <w:t>/podpis i pieczęć* /</w:t>
      </w:r>
    </w:p>
    <w:p w:rsidR="00657282" w:rsidRPr="000A6002" w:rsidRDefault="00684303" w:rsidP="000A6002">
      <w:pPr>
        <w:tabs>
          <w:tab w:val="left" w:pos="5670"/>
        </w:tabs>
        <w:jc w:val="right"/>
        <w:rPr>
          <w:rFonts w:ascii="Arial" w:hAnsi="Arial" w:cs="Arial"/>
          <w:i/>
        </w:rPr>
      </w:pPr>
      <w:r w:rsidRPr="000A6002">
        <w:rPr>
          <w:rFonts w:ascii="Arial" w:hAnsi="Arial" w:cs="Arial"/>
        </w:rPr>
        <w:t>..................................................................</w:t>
      </w:r>
      <w:bookmarkStart w:id="0" w:name="_GoBack"/>
      <w:bookmarkEnd w:id="0"/>
    </w:p>
    <w:p w:rsidR="00CF46B5" w:rsidRPr="000A6002" w:rsidRDefault="00684303" w:rsidP="000A6002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0A6002">
        <w:rPr>
          <w:rFonts w:ascii="Arial" w:eastAsia="Times New Roman" w:hAnsi="Arial" w:cs="Arial"/>
          <w:i/>
        </w:rPr>
        <w:t>*po</w:t>
      </w:r>
      <w:r w:rsidR="007E6961" w:rsidRPr="000A6002">
        <w:rPr>
          <w:rFonts w:ascii="Arial" w:eastAsia="Times New Roman" w:hAnsi="Arial" w:cs="Arial"/>
          <w:i/>
        </w:rPr>
        <w:t>dpis osoby/osób uprawnionej/</w:t>
      </w:r>
      <w:proofErr w:type="spellStart"/>
      <w:r w:rsidR="007E6961" w:rsidRPr="000A6002">
        <w:rPr>
          <w:rFonts w:ascii="Arial" w:eastAsia="Times New Roman" w:hAnsi="Arial" w:cs="Arial"/>
          <w:i/>
        </w:rPr>
        <w:t>ych</w:t>
      </w:r>
      <w:proofErr w:type="spellEnd"/>
      <w:r w:rsidR="007E6961" w:rsidRPr="000A6002">
        <w:rPr>
          <w:rFonts w:ascii="Arial" w:eastAsia="Times New Roman" w:hAnsi="Arial" w:cs="Arial"/>
          <w:i/>
        </w:rPr>
        <w:t xml:space="preserve"> do składania oświadczeń woli w </w:t>
      </w:r>
      <w:r w:rsidRPr="000A6002">
        <w:rPr>
          <w:rFonts w:ascii="Arial" w:eastAsia="Times New Roman" w:hAnsi="Arial" w:cs="Arial"/>
          <w:i/>
        </w:rPr>
        <w:t xml:space="preserve">imieniu Wykonawcy, </w:t>
      </w:r>
      <w:proofErr w:type="spellStart"/>
      <w:r w:rsidRPr="000A6002">
        <w:rPr>
          <w:rFonts w:ascii="Arial" w:eastAsia="Times New Roman" w:hAnsi="Arial" w:cs="Arial"/>
          <w:i/>
        </w:rPr>
        <w:t>w</w:t>
      </w:r>
      <w:r w:rsidR="009D0A63" w:rsidRPr="000A6002">
        <w:rPr>
          <w:rFonts w:ascii="Arial" w:eastAsia="Times New Roman" w:hAnsi="Arial" w:cs="Arial"/>
          <w:i/>
        </w:rPr>
        <w:t>g</w:t>
      </w:r>
      <w:proofErr w:type="spellEnd"/>
      <w:r w:rsidR="009D0A63" w:rsidRPr="000A6002">
        <w:rPr>
          <w:rFonts w:ascii="Arial" w:eastAsia="Times New Roman" w:hAnsi="Arial" w:cs="Arial"/>
          <w:i/>
        </w:rPr>
        <w:t xml:space="preserve">. dokumentów rejestrowych lub </w:t>
      </w:r>
      <w:r w:rsidRPr="000A6002">
        <w:rPr>
          <w:rFonts w:ascii="Arial" w:eastAsia="Times New Roman" w:hAnsi="Arial" w:cs="Arial"/>
          <w:i/>
        </w:rPr>
        <w:t>właściwego pełnomocnictwa</w:t>
      </w:r>
      <w:r w:rsidR="009D0A63" w:rsidRPr="000A6002">
        <w:rPr>
          <w:rFonts w:ascii="Arial" w:eastAsia="Times New Roman" w:hAnsi="Arial" w:cs="Arial"/>
          <w:i/>
        </w:rPr>
        <w:t>.</w:t>
      </w:r>
    </w:p>
    <w:p w:rsidR="004F080C" w:rsidRDefault="004F080C" w:rsidP="00317A4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tbl>
      <w:tblPr>
        <w:tblW w:w="14218" w:type="dxa"/>
        <w:jc w:val="center"/>
        <w:tblInd w:w="36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450"/>
        <w:gridCol w:w="2721"/>
        <w:gridCol w:w="1165"/>
        <w:gridCol w:w="1628"/>
        <w:gridCol w:w="1437"/>
        <w:gridCol w:w="1623"/>
        <w:gridCol w:w="1460"/>
      </w:tblGrid>
      <w:tr w:rsidR="008B35F8" w:rsidRPr="00235FA2" w:rsidTr="008B35F8">
        <w:trPr>
          <w:jc w:val="center"/>
        </w:trPr>
        <w:tc>
          <w:tcPr>
            <w:tcW w:w="142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966" w:rsidRPr="00235FA2" w:rsidRDefault="008B35F8" w:rsidP="000A6002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Przewidywane ilości i rodzaj przesyłek</w:t>
            </w: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L.p.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Rodzaj przesyłki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Waga przesyłki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Przewidywana ilość szt.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Cena jednostkowa</w:t>
            </w:r>
          </w:p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netto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Podatek VAT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Cena jednostkowa</w:t>
            </w:r>
          </w:p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brutto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Wartość</w:t>
            </w:r>
          </w:p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brutto</w:t>
            </w:r>
          </w:p>
          <w:p w:rsidR="004F080C" w:rsidRPr="00235FA2" w:rsidRDefault="004F080C" w:rsidP="008B35F8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/>
                <w:b/>
                <w:sz w:val="26"/>
                <w:szCs w:val="26"/>
              </w:rPr>
              <w:t>(4x7)</w:t>
            </w: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8</w:t>
            </w: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Przesyłki listowe nierejestrowane w obrocie krajowym (zwykłe)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20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30</w:t>
            </w:r>
            <w:r w:rsidR="003562CC" w:rsidRPr="005F341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4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Przesyłki listowe nierejestrowane w obrocie krajowym (priorytety)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4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3562CC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3562CC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3562CC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3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Przesyłki listowe rejestrowane w obrocie krajowym  (polecone)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B46676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21 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B46676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1 0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3562CC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  <w:highlight w:val="yellow"/>
              </w:rPr>
            </w:pPr>
            <w:r w:rsidRPr="00BB5EBD">
              <w:rPr>
                <w:rFonts w:asciiTheme="majorHAnsi" w:hAnsiTheme="majorHAnsi" w:cs="Times New Roman"/>
                <w:sz w:val="26"/>
                <w:szCs w:val="26"/>
              </w:rPr>
              <w:t>4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Przesyłki listowe rejestrowane w obrocie krajowym (polecone priorytety)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B46676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3562CC" w:rsidRDefault="004F080C" w:rsidP="008B35F8">
            <w:pPr>
              <w:rPr>
                <w:rFonts w:asciiTheme="majorHAnsi" w:hAnsiTheme="majorHAnsi"/>
                <w:sz w:val="26"/>
                <w:szCs w:val="26"/>
                <w:highlight w:val="yellow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1000g, 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3562CC" w:rsidRDefault="004F080C" w:rsidP="008B35F8">
            <w:pPr>
              <w:rPr>
                <w:rFonts w:asciiTheme="majorHAnsi" w:hAnsiTheme="majorHAnsi"/>
                <w:sz w:val="26"/>
                <w:szCs w:val="26"/>
                <w:highlight w:val="yellow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2000g, 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5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 xml:space="preserve">Przesyłki listowe </w:t>
            </w:r>
            <w:r w:rsidRPr="005F3415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polecone priorytetowe</w:t>
            </w:r>
            <w:r w:rsidRPr="005F3415">
              <w:rPr>
                <w:rFonts w:ascii="Arial" w:hAnsi="Arial" w:cs="Arial"/>
                <w:sz w:val="22"/>
                <w:szCs w:val="22"/>
              </w:rPr>
              <w:t xml:space="preserve"> w obrocie zagranicznym obszar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4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B46676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6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Przesyłki listowe nierejestrowane priorytetowe w obrocie zagranicznym obszar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7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Przesyłki listowe polecone priorytetowe w obrocie zagranicznym  poza obszarem 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3</w:t>
            </w:r>
            <w:r w:rsidR="004F080C" w:rsidRPr="005F341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8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 xml:space="preserve">Przesyłki listowe nierejestrowane priorytetowe w obrocie zagranicznym poza obszarem  </w:t>
            </w:r>
            <w:r w:rsidRPr="005F3415">
              <w:rPr>
                <w:rFonts w:ascii="Arial" w:hAnsi="Arial" w:cs="Arial"/>
                <w:sz w:val="22"/>
                <w:szCs w:val="22"/>
              </w:rPr>
              <w:lastRenderedPageBreak/>
              <w:t>Europy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lastRenderedPageBreak/>
              <w:t>do 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3562C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50g. do 100g,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100g. do 350 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350g. do 500g,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500g. do 1000g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1kg  do 2 kg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9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Paczka pocztowa w obrocie krajowym (zwykła)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1 kg,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do 1 kg,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1kg do 2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1kg do 2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2kg do 5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2kg do 5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5kg do 10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trHeight w:val="516"/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ponad 5kg do 10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5F3415" w:rsidRDefault="004F080C" w:rsidP="008B35F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341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10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Paczka pocztowa 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rejestrowana 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w obrocie krajowym </w:t>
            </w:r>
            <w:r w:rsidRPr="00235FA2">
              <w:rPr>
                <w:rFonts w:asciiTheme="majorHAnsi" w:hAnsiTheme="majorHAnsi" w:cs="Times New Roman"/>
                <w:b/>
                <w:sz w:val="26"/>
                <w:szCs w:val="26"/>
              </w:rPr>
              <w:t>(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priorytet)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trHeight w:val="543"/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1 kg,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1kg do 2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2kg do 5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ponad 5kg do 10 kg gabaryt B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„potwierdzenie odbioru” w obrocie krajowym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 xml:space="preserve">17 </w:t>
            </w:r>
            <w:r w:rsidR="004F080C" w:rsidRPr="00235FA2">
              <w:rPr>
                <w:rFonts w:asciiTheme="majorHAnsi" w:hAnsiTheme="majorHAnsi" w:cs="Times New Roman"/>
                <w:sz w:val="26"/>
                <w:szCs w:val="26"/>
              </w:rPr>
              <w:t>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12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„potwierdzenie odbioru” w obrocie zagranicznym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70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4F080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13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Usługa  zwrot przesyłek poleconych  za potwierdzeniem odbioru w obrocie krajowym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4F080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do 500g,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80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20</w:t>
            </w:r>
            <w:r w:rsidR="004F080C" w:rsidRPr="00235FA2">
              <w:rPr>
                <w:rFonts w:asciiTheme="majorHAnsi" w:hAnsiTheme="majorHAnsi" w:cs="Times New Roman"/>
                <w:sz w:val="26"/>
                <w:szCs w:val="26"/>
              </w:rPr>
              <w:t>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0C" w:rsidRPr="00235FA2" w:rsidRDefault="004F080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763567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567" w:rsidRPr="00235FA2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14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567" w:rsidRPr="00235FA2" w:rsidRDefault="00763567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 xml:space="preserve">Usługa  zwrot przesyłek poleconych  za potwierdzeniem odbioru w obrocie </w:t>
            </w:r>
            <w:r>
              <w:rPr>
                <w:rFonts w:asciiTheme="majorHAnsi" w:hAnsiTheme="majorHAnsi" w:cs="Times New Roman"/>
                <w:sz w:val="26"/>
                <w:szCs w:val="26"/>
              </w:rPr>
              <w:t>zagranicznym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567" w:rsidRPr="00235FA2" w:rsidRDefault="00763567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do 50</w:t>
            </w:r>
            <w:r w:rsidRPr="00235FA2">
              <w:rPr>
                <w:rFonts w:asciiTheme="majorHAnsi" w:hAnsiTheme="majorHAnsi" w:cs="Times New Roman"/>
                <w:sz w:val="26"/>
                <w:szCs w:val="26"/>
              </w:rPr>
              <w:t>g, 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567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30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567" w:rsidRPr="00235FA2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567" w:rsidRPr="00235FA2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567" w:rsidRPr="00235FA2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567" w:rsidRPr="00235FA2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3562C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  <w:r w:rsidR="00763567">
              <w:rPr>
                <w:rFonts w:asciiTheme="majorHAnsi" w:hAnsiTheme="majorHAnsi" w:cs="Times New Roman"/>
                <w:sz w:val="26"/>
                <w:szCs w:val="26"/>
              </w:rPr>
              <w:t>5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="Times New Roman"/>
                <w:sz w:val="26"/>
                <w:szCs w:val="26"/>
              </w:rPr>
              <w:t>Pocztex</w:t>
            </w:r>
            <w:proofErr w:type="spellEnd"/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Default="008B35F8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3562C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  <w:r w:rsidR="00763567">
              <w:rPr>
                <w:rFonts w:asciiTheme="majorHAnsi" w:hAnsiTheme="majorHAnsi" w:cs="Times New Roman"/>
                <w:sz w:val="26"/>
                <w:szCs w:val="26"/>
              </w:rPr>
              <w:t>6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="Times New Roman"/>
                <w:sz w:val="26"/>
                <w:szCs w:val="26"/>
              </w:rPr>
              <w:t>Pocztex</w:t>
            </w:r>
            <w:proofErr w:type="spellEnd"/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8B35F8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Format M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Default="008B35F8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3562CC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  <w:r w:rsidR="00763567">
              <w:rPr>
                <w:rFonts w:asciiTheme="majorHAnsi" w:hAnsiTheme="majorHAnsi" w:cs="Times New Roman"/>
                <w:sz w:val="26"/>
                <w:szCs w:val="26"/>
              </w:rPr>
              <w:t>7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3562CC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="Times New Roman"/>
                <w:sz w:val="26"/>
                <w:szCs w:val="26"/>
              </w:rPr>
              <w:t>Pocztex</w:t>
            </w:r>
            <w:proofErr w:type="spellEnd"/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Pr="00235FA2" w:rsidRDefault="008B35F8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Format L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2CC" w:rsidRDefault="008B35F8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CC" w:rsidRPr="00235FA2" w:rsidRDefault="003562CC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  <w:tr w:rsidR="00B46676" w:rsidRPr="00235FA2" w:rsidTr="004F080C">
        <w:trPr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676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18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676" w:rsidRDefault="00763567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="Times New Roman"/>
                <w:sz w:val="26"/>
                <w:szCs w:val="26"/>
              </w:rPr>
              <w:t>Pocztex</w:t>
            </w:r>
            <w:proofErr w:type="spellEnd"/>
          </w:p>
          <w:p w:rsidR="00763567" w:rsidRDefault="00763567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Usługa doręczenia we wskazanym dniu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676" w:rsidRDefault="00763567" w:rsidP="008B35F8">
            <w:pPr>
              <w:pStyle w:val="Standard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Format S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676" w:rsidRDefault="00763567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>
              <w:rPr>
                <w:rFonts w:asciiTheme="majorHAnsi" w:hAnsiTheme="majorHAnsi" w:cs="Times New Roman"/>
                <w:sz w:val="26"/>
                <w:szCs w:val="26"/>
              </w:rPr>
              <w:t>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6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6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6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6" w:rsidRPr="00235FA2" w:rsidRDefault="00B46676" w:rsidP="008B35F8">
            <w:pPr>
              <w:pStyle w:val="Standard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</w:p>
        </w:tc>
      </w:tr>
    </w:tbl>
    <w:p w:rsidR="004F080C" w:rsidRPr="00461D5B" w:rsidRDefault="004F080C" w:rsidP="00317A4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sectPr w:rsidR="004F080C" w:rsidRPr="00461D5B" w:rsidSect="000A6002">
      <w:headerReference w:type="default" r:id="rId8"/>
      <w:footerReference w:type="default" r:id="rId9"/>
      <w:pgSz w:w="16838" w:h="11906" w:orient="landscape" w:code="9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C89" w:rsidRDefault="00E33C89">
      <w:r>
        <w:separator/>
      </w:r>
    </w:p>
  </w:endnote>
  <w:endnote w:type="continuationSeparator" w:id="1">
    <w:p w:rsidR="00E33C89" w:rsidRDefault="00E33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B35F8" w:rsidRPr="00B51D8C" w:rsidRDefault="008B35F8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AD34A2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AD34A2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3B18A2">
              <w:rPr>
                <w:b/>
                <w:bCs/>
                <w:noProof/>
                <w:sz w:val="22"/>
                <w:szCs w:val="22"/>
              </w:rPr>
              <w:t>2</w:t>
            </w:r>
            <w:r w:rsidR="00AD34A2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AD34A2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AD34A2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3B18A2">
              <w:rPr>
                <w:b/>
                <w:bCs/>
                <w:noProof/>
                <w:sz w:val="22"/>
                <w:szCs w:val="22"/>
              </w:rPr>
              <w:t>6</w:t>
            </w:r>
            <w:r w:rsidR="00AD34A2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C89" w:rsidRDefault="00E33C89">
      <w:r>
        <w:separator/>
      </w:r>
    </w:p>
  </w:footnote>
  <w:footnote w:type="continuationSeparator" w:id="1">
    <w:p w:rsidR="00E33C89" w:rsidRDefault="00E33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F8" w:rsidRPr="00317A45" w:rsidRDefault="008B35F8">
    <w:pPr>
      <w:pStyle w:val="Nagwek"/>
      <w:jc w:val="right"/>
      <w:rPr>
        <w:rFonts w:asciiTheme="majorHAnsi" w:hAnsiTheme="majorHAnsi"/>
        <w:b/>
      </w:rPr>
    </w:pPr>
    <w:r w:rsidRPr="00317A45">
      <w:rPr>
        <w:rFonts w:asciiTheme="majorHAnsi" w:hAnsiTheme="majorHAnsi"/>
        <w:b/>
      </w:rPr>
      <w:t>Załącznik nr 1</w:t>
    </w:r>
    <w:r>
      <w:rPr>
        <w:rFonts w:asciiTheme="majorHAnsi" w:hAnsiTheme="majorHAnsi"/>
        <w:b/>
      </w:rPr>
      <w:t>A</w:t>
    </w:r>
  </w:p>
  <w:p w:rsidR="008B35F8" w:rsidRDefault="008B35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556D1"/>
    <w:multiLevelType w:val="multilevel"/>
    <w:tmpl w:val="9F1C8E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0F2FF6"/>
    <w:multiLevelType w:val="hybridMultilevel"/>
    <w:tmpl w:val="10E461E0"/>
    <w:lvl w:ilvl="0" w:tplc="2E96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 w:tplc="26A01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76A9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887BCD"/>
    <w:multiLevelType w:val="hybridMultilevel"/>
    <w:tmpl w:val="C3E253EA"/>
    <w:lvl w:ilvl="0" w:tplc="A844E4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F32C48"/>
    <w:multiLevelType w:val="hybridMultilevel"/>
    <w:tmpl w:val="D646EF02"/>
    <w:lvl w:ilvl="0" w:tplc="B2A018B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6"/>
        <w:szCs w:val="26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8072A4"/>
    <w:multiLevelType w:val="hybridMultilevel"/>
    <w:tmpl w:val="4EAEF420"/>
    <w:lvl w:ilvl="0" w:tplc="0FC0879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62BBA"/>
    <w:multiLevelType w:val="multilevel"/>
    <w:tmpl w:val="75B86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30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0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5"/>
  </w:num>
  <w:num w:numId="9">
    <w:abstractNumId w:val="9"/>
  </w:num>
  <w:num w:numId="10">
    <w:abstractNumId w:val="31"/>
  </w:num>
  <w:num w:numId="11">
    <w:abstractNumId w:val="34"/>
  </w:num>
  <w:num w:numId="12">
    <w:abstractNumId w:val="19"/>
  </w:num>
  <w:num w:numId="13">
    <w:abstractNumId w:val="32"/>
  </w:num>
  <w:num w:numId="14">
    <w:abstractNumId w:val="14"/>
  </w:num>
  <w:num w:numId="15">
    <w:abstractNumId w:val="29"/>
  </w:num>
  <w:num w:numId="16">
    <w:abstractNumId w:val="17"/>
  </w:num>
  <w:num w:numId="17">
    <w:abstractNumId w:val="22"/>
  </w:num>
  <w:num w:numId="18">
    <w:abstractNumId w:val="33"/>
  </w:num>
  <w:num w:numId="19">
    <w:abstractNumId w:val="20"/>
  </w:num>
  <w:num w:numId="20">
    <w:abstractNumId w:val="28"/>
  </w:num>
  <w:num w:numId="21">
    <w:abstractNumId w:val="21"/>
  </w:num>
  <w:num w:numId="22">
    <w:abstractNumId w:val="12"/>
  </w:num>
  <w:num w:numId="23">
    <w:abstractNumId w:val="25"/>
  </w:num>
  <w:num w:numId="24">
    <w:abstractNumId w:val="23"/>
  </w:num>
  <w:num w:numId="25">
    <w:abstractNumId w:val="7"/>
  </w:num>
  <w:num w:numId="26">
    <w:abstractNumId w:val="2"/>
  </w:num>
  <w:num w:numId="27">
    <w:abstractNumId w:val="4"/>
  </w:num>
  <w:num w:numId="28">
    <w:abstractNumId w:val="8"/>
  </w:num>
  <w:num w:numId="29">
    <w:abstractNumId w:val="13"/>
  </w:num>
  <w:num w:numId="30">
    <w:abstractNumId w:val="30"/>
  </w:num>
  <w:num w:numId="31">
    <w:abstractNumId w:val="26"/>
  </w:num>
  <w:num w:numId="32">
    <w:abstractNumId w:val="35"/>
  </w:num>
  <w:num w:numId="33">
    <w:abstractNumId w:val="11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8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1565D"/>
    <w:rsid w:val="0002255C"/>
    <w:rsid w:val="00023E69"/>
    <w:rsid w:val="00051A37"/>
    <w:rsid w:val="00073BCE"/>
    <w:rsid w:val="00073F17"/>
    <w:rsid w:val="0008684D"/>
    <w:rsid w:val="0009442F"/>
    <w:rsid w:val="000A6002"/>
    <w:rsid w:val="000B4C58"/>
    <w:rsid w:val="000C62A3"/>
    <w:rsid w:val="000D313C"/>
    <w:rsid w:val="000D68AF"/>
    <w:rsid w:val="000E151F"/>
    <w:rsid w:val="00121F93"/>
    <w:rsid w:val="001247BD"/>
    <w:rsid w:val="00135AD3"/>
    <w:rsid w:val="00137F83"/>
    <w:rsid w:val="001528BE"/>
    <w:rsid w:val="00155E83"/>
    <w:rsid w:val="001D7B7F"/>
    <w:rsid w:val="00212DF8"/>
    <w:rsid w:val="00235746"/>
    <w:rsid w:val="00275292"/>
    <w:rsid w:val="00290839"/>
    <w:rsid w:val="002B0800"/>
    <w:rsid w:val="002B28FB"/>
    <w:rsid w:val="002D2174"/>
    <w:rsid w:val="002F3E77"/>
    <w:rsid w:val="00317A45"/>
    <w:rsid w:val="003217E4"/>
    <w:rsid w:val="00347C62"/>
    <w:rsid w:val="00351380"/>
    <w:rsid w:val="00353B6B"/>
    <w:rsid w:val="00353F64"/>
    <w:rsid w:val="003562CC"/>
    <w:rsid w:val="003726E3"/>
    <w:rsid w:val="003803C3"/>
    <w:rsid w:val="00381657"/>
    <w:rsid w:val="003866E9"/>
    <w:rsid w:val="00386973"/>
    <w:rsid w:val="00394CDE"/>
    <w:rsid w:val="003B0AD4"/>
    <w:rsid w:val="003B18A2"/>
    <w:rsid w:val="003B78AC"/>
    <w:rsid w:val="003C3269"/>
    <w:rsid w:val="003E0A2D"/>
    <w:rsid w:val="003F2697"/>
    <w:rsid w:val="003F788E"/>
    <w:rsid w:val="00420E3B"/>
    <w:rsid w:val="00425114"/>
    <w:rsid w:val="00440602"/>
    <w:rsid w:val="0044371E"/>
    <w:rsid w:val="00461D5B"/>
    <w:rsid w:val="004A63C4"/>
    <w:rsid w:val="004B4976"/>
    <w:rsid w:val="004D4EE5"/>
    <w:rsid w:val="004D6E5E"/>
    <w:rsid w:val="004E02A0"/>
    <w:rsid w:val="004E4ED3"/>
    <w:rsid w:val="004E59F2"/>
    <w:rsid w:val="004E6291"/>
    <w:rsid w:val="004F080C"/>
    <w:rsid w:val="0050482C"/>
    <w:rsid w:val="00505396"/>
    <w:rsid w:val="005114AE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D1AE2"/>
    <w:rsid w:val="005E1779"/>
    <w:rsid w:val="005E4274"/>
    <w:rsid w:val="005F3415"/>
    <w:rsid w:val="006064A4"/>
    <w:rsid w:val="006121A7"/>
    <w:rsid w:val="00631327"/>
    <w:rsid w:val="00643E9B"/>
    <w:rsid w:val="00651C8F"/>
    <w:rsid w:val="00657282"/>
    <w:rsid w:val="006612B8"/>
    <w:rsid w:val="00667316"/>
    <w:rsid w:val="00674EE8"/>
    <w:rsid w:val="0067562E"/>
    <w:rsid w:val="00684303"/>
    <w:rsid w:val="00686066"/>
    <w:rsid w:val="006A2818"/>
    <w:rsid w:val="006B3E37"/>
    <w:rsid w:val="006C4C5A"/>
    <w:rsid w:val="00726949"/>
    <w:rsid w:val="00727D8E"/>
    <w:rsid w:val="007357E1"/>
    <w:rsid w:val="007417C6"/>
    <w:rsid w:val="0075074C"/>
    <w:rsid w:val="00763567"/>
    <w:rsid w:val="00776499"/>
    <w:rsid w:val="0078026D"/>
    <w:rsid w:val="007827B5"/>
    <w:rsid w:val="007A50E5"/>
    <w:rsid w:val="007B045C"/>
    <w:rsid w:val="007B5835"/>
    <w:rsid w:val="007B60B6"/>
    <w:rsid w:val="007D0813"/>
    <w:rsid w:val="007E06B3"/>
    <w:rsid w:val="007E37A3"/>
    <w:rsid w:val="007E6961"/>
    <w:rsid w:val="007F4D4C"/>
    <w:rsid w:val="00803640"/>
    <w:rsid w:val="0080380F"/>
    <w:rsid w:val="00805EF7"/>
    <w:rsid w:val="00827313"/>
    <w:rsid w:val="0085086A"/>
    <w:rsid w:val="008B35F8"/>
    <w:rsid w:val="008D1FDE"/>
    <w:rsid w:val="008D21EC"/>
    <w:rsid w:val="008D3A18"/>
    <w:rsid w:val="008E1A74"/>
    <w:rsid w:val="008E2E9D"/>
    <w:rsid w:val="008F1962"/>
    <w:rsid w:val="008F6F75"/>
    <w:rsid w:val="00923E73"/>
    <w:rsid w:val="00923FBC"/>
    <w:rsid w:val="00950C70"/>
    <w:rsid w:val="00951FD5"/>
    <w:rsid w:val="009621F4"/>
    <w:rsid w:val="00966C7A"/>
    <w:rsid w:val="00997D3D"/>
    <w:rsid w:val="009B1624"/>
    <w:rsid w:val="009B3D67"/>
    <w:rsid w:val="009B6C59"/>
    <w:rsid w:val="009D0A63"/>
    <w:rsid w:val="00A41968"/>
    <w:rsid w:val="00A55291"/>
    <w:rsid w:val="00A60553"/>
    <w:rsid w:val="00A76D2C"/>
    <w:rsid w:val="00A87F63"/>
    <w:rsid w:val="00A96EA5"/>
    <w:rsid w:val="00AA2083"/>
    <w:rsid w:val="00AB38D7"/>
    <w:rsid w:val="00AB4447"/>
    <w:rsid w:val="00AC24F6"/>
    <w:rsid w:val="00AD34A2"/>
    <w:rsid w:val="00AE3716"/>
    <w:rsid w:val="00AF460E"/>
    <w:rsid w:val="00B444C7"/>
    <w:rsid w:val="00B46676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B5EBD"/>
    <w:rsid w:val="00BC53CC"/>
    <w:rsid w:val="00BD083D"/>
    <w:rsid w:val="00BE18DF"/>
    <w:rsid w:val="00BF4030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1C5"/>
    <w:rsid w:val="00C862CC"/>
    <w:rsid w:val="00C95A30"/>
    <w:rsid w:val="00CB3857"/>
    <w:rsid w:val="00CB5CCC"/>
    <w:rsid w:val="00CD0966"/>
    <w:rsid w:val="00CD1E2E"/>
    <w:rsid w:val="00CF0689"/>
    <w:rsid w:val="00CF2E47"/>
    <w:rsid w:val="00CF46B5"/>
    <w:rsid w:val="00D000BE"/>
    <w:rsid w:val="00D11C78"/>
    <w:rsid w:val="00D31ACF"/>
    <w:rsid w:val="00D377F2"/>
    <w:rsid w:val="00D37B7D"/>
    <w:rsid w:val="00D515EE"/>
    <w:rsid w:val="00D641AB"/>
    <w:rsid w:val="00D727C1"/>
    <w:rsid w:val="00D93632"/>
    <w:rsid w:val="00D95FEE"/>
    <w:rsid w:val="00DB0BA5"/>
    <w:rsid w:val="00DB6B82"/>
    <w:rsid w:val="00DC4822"/>
    <w:rsid w:val="00DD05DF"/>
    <w:rsid w:val="00DE0DAB"/>
    <w:rsid w:val="00DE618F"/>
    <w:rsid w:val="00E051D2"/>
    <w:rsid w:val="00E12DF5"/>
    <w:rsid w:val="00E33C89"/>
    <w:rsid w:val="00E5380E"/>
    <w:rsid w:val="00E54448"/>
    <w:rsid w:val="00E60511"/>
    <w:rsid w:val="00E74D2F"/>
    <w:rsid w:val="00E909C3"/>
    <w:rsid w:val="00E94033"/>
    <w:rsid w:val="00E96785"/>
    <w:rsid w:val="00EA2008"/>
    <w:rsid w:val="00EA237C"/>
    <w:rsid w:val="00EC0977"/>
    <w:rsid w:val="00EC3D5D"/>
    <w:rsid w:val="00ED2609"/>
    <w:rsid w:val="00ED78F1"/>
    <w:rsid w:val="00EE04D9"/>
    <w:rsid w:val="00F156ED"/>
    <w:rsid w:val="00F42DC7"/>
    <w:rsid w:val="00F60B85"/>
    <w:rsid w:val="00F66C52"/>
    <w:rsid w:val="00F737DC"/>
    <w:rsid w:val="00FB0628"/>
    <w:rsid w:val="00FD13E2"/>
    <w:rsid w:val="00FF0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B7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D7B7F"/>
  </w:style>
  <w:style w:type="character" w:customStyle="1" w:styleId="WW8Num1z1">
    <w:name w:val="WW8Num1z1"/>
    <w:rsid w:val="001D7B7F"/>
  </w:style>
  <w:style w:type="character" w:customStyle="1" w:styleId="WW8Num1z2">
    <w:name w:val="WW8Num1z2"/>
    <w:rsid w:val="001D7B7F"/>
  </w:style>
  <w:style w:type="character" w:customStyle="1" w:styleId="WW8Num1z3">
    <w:name w:val="WW8Num1z3"/>
    <w:rsid w:val="001D7B7F"/>
  </w:style>
  <w:style w:type="character" w:customStyle="1" w:styleId="WW8Num1z4">
    <w:name w:val="WW8Num1z4"/>
    <w:rsid w:val="001D7B7F"/>
  </w:style>
  <w:style w:type="character" w:customStyle="1" w:styleId="WW8Num1z5">
    <w:name w:val="WW8Num1z5"/>
    <w:rsid w:val="001D7B7F"/>
  </w:style>
  <w:style w:type="character" w:customStyle="1" w:styleId="WW8Num1z6">
    <w:name w:val="WW8Num1z6"/>
    <w:rsid w:val="001D7B7F"/>
  </w:style>
  <w:style w:type="character" w:customStyle="1" w:styleId="WW8Num1z7">
    <w:name w:val="WW8Num1z7"/>
    <w:rsid w:val="001D7B7F"/>
  </w:style>
  <w:style w:type="character" w:customStyle="1" w:styleId="WW8Num1z8">
    <w:name w:val="WW8Num1z8"/>
    <w:rsid w:val="001D7B7F"/>
  </w:style>
  <w:style w:type="character" w:customStyle="1" w:styleId="WW8Num2z0">
    <w:name w:val="WW8Num2z0"/>
    <w:rsid w:val="001D7B7F"/>
  </w:style>
  <w:style w:type="character" w:customStyle="1" w:styleId="WW8Num2z1">
    <w:name w:val="WW8Num2z1"/>
    <w:rsid w:val="001D7B7F"/>
  </w:style>
  <w:style w:type="character" w:customStyle="1" w:styleId="WW8Num2z2">
    <w:name w:val="WW8Num2z2"/>
    <w:rsid w:val="001D7B7F"/>
  </w:style>
  <w:style w:type="character" w:customStyle="1" w:styleId="WW8Num2z3">
    <w:name w:val="WW8Num2z3"/>
    <w:rsid w:val="001D7B7F"/>
  </w:style>
  <w:style w:type="character" w:customStyle="1" w:styleId="WW8Num2z4">
    <w:name w:val="WW8Num2z4"/>
    <w:rsid w:val="001D7B7F"/>
  </w:style>
  <w:style w:type="character" w:customStyle="1" w:styleId="WW8Num2z5">
    <w:name w:val="WW8Num2z5"/>
    <w:rsid w:val="001D7B7F"/>
  </w:style>
  <w:style w:type="character" w:customStyle="1" w:styleId="WW8Num2z6">
    <w:name w:val="WW8Num2z6"/>
    <w:rsid w:val="001D7B7F"/>
  </w:style>
  <w:style w:type="character" w:customStyle="1" w:styleId="WW8Num2z7">
    <w:name w:val="WW8Num2z7"/>
    <w:rsid w:val="001D7B7F"/>
  </w:style>
  <w:style w:type="character" w:customStyle="1" w:styleId="WW8Num2z8">
    <w:name w:val="WW8Num2z8"/>
    <w:rsid w:val="001D7B7F"/>
  </w:style>
  <w:style w:type="character" w:customStyle="1" w:styleId="WW8Num3z0">
    <w:name w:val="WW8Num3z0"/>
    <w:rsid w:val="001D7B7F"/>
  </w:style>
  <w:style w:type="character" w:customStyle="1" w:styleId="WW8Num3z1">
    <w:name w:val="WW8Num3z1"/>
    <w:rsid w:val="001D7B7F"/>
  </w:style>
  <w:style w:type="character" w:customStyle="1" w:styleId="WW8Num3z2">
    <w:name w:val="WW8Num3z2"/>
    <w:rsid w:val="001D7B7F"/>
  </w:style>
  <w:style w:type="character" w:customStyle="1" w:styleId="WW8Num3z3">
    <w:name w:val="WW8Num3z3"/>
    <w:rsid w:val="001D7B7F"/>
  </w:style>
  <w:style w:type="character" w:customStyle="1" w:styleId="WW8Num3z4">
    <w:name w:val="WW8Num3z4"/>
    <w:rsid w:val="001D7B7F"/>
  </w:style>
  <w:style w:type="character" w:customStyle="1" w:styleId="WW8Num3z5">
    <w:name w:val="WW8Num3z5"/>
    <w:rsid w:val="001D7B7F"/>
  </w:style>
  <w:style w:type="character" w:customStyle="1" w:styleId="WW8Num3z6">
    <w:name w:val="WW8Num3z6"/>
    <w:rsid w:val="001D7B7F"/>
  </w:style>
  <w:style w:type="character" w:customStyle="1" w:styleId="WW8Num3z7">
    <w:name w:val="WW8Num3z7"/>
    <w:rsid w:val="001D7B7F"/>
  </w:style>
  <w:style w:type="character" w:customStyle="1" w:styleId="WW8Num3z8">
    <w:name w:val="WW8Num3z8"/>
    <w:rsid w:val="001D7B7F"/>
  </w:style>
  <w:style w:type="character" w:customStyle="1" w:styleId="WW8Num4z0">
    <w:name w:val="WW8Num4z0"/>
    <w:rsid w:val="001D7B7F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1D7B7F"/>
    <w:rPr>
      <w:rFonts w:eastAsia="Lucida Sans Unicode" w:hint="default"/>
    </w:rPr>
  </w:style>
  <w:style w:type="character" w:customStyle="1" w:styleId="WW8Num5z1">
    <w:name w:val="WW8Num5z1"/>
    <w:rsid w:val="001D7B7F"/>
  </w:style>
  <w:style w:type="character" w:customStyle="1" w:styleId="WW8Num5z2">
    <w:name w:val="WW8Num5z2"/>
    <w:rsid w:val="001D7B7F"/>
  </w:style>
  <w:style w:type="character" w:customStyle="1" w:styleId="WW8Num5z3">
    <w:name w:val="WW8Num5z3"/>
    <w:rsid w:val="001D7B7F"/>
  </w:style>
  <w:style w:type="character" w:customStyle="1" w:styleId="WW8Num5z4">
    <w:name w:val="WW8Num5z4"/>
    <w:rsid w:val="001D7B7F"/>
  </w:style>
  <w:style w:type="character" w:customStyle="1" w:styleId="WW8Num5z5">
    <w:name w:val="WW8Num5z5"/>
    <w:rsid w:val="001D7B7F"/>
  </w:style>
  <w:style w:type="character" w:customStyle="1" w:styleId="WW8Num5z6">
    <w:name w:val="WW8Num5z6"/>
    <w:rsid w:val="001D7B7F"/>
  </w:style>
  <w:style w:type="character" w:customStyle="1" w:styleId="WW8Num5z7">
    <w:name w:val="WW8Num5z7"/>
    <w:rsid w:val="001D7B7F"/>
  </w:style>
  <w:style w:type="character" w:customStyle="1" w:styleId="WW8Num5z8">
    <w:name w:val="WW8Num5z8"/>
    <w:rsid w:val="001D7B7F"/>
  </w:style>
  <w:style w:type="character" w:customStyle="1" w:styleId="WW8Num6z0">
    <w:name w:val="WW8Num6z0"/>
    <w:rsid w:val="001D7B7F"/>
  </w:style>
  <w:style w:type="character" w:customStyle="1" w:styleId="WW8Num6z1">
    <w:name w:val="WW8Num6z1"/>
    <w:rsid w:val="001D7B7F"/>
  </w:style>
  <w:style w:type="character" w:customStyle="1" w:styleId="WW8Num6z2">
    <w:name w:val="WW8Num6z2"/>
    <w:rsid w:val="001D7B7F"/>
  </w:style>
  <w:style w:type="character" w:customStyle="1" w:styleId="WW8Num6z3">
    <w:name w:val="WW8Num6z3"/>
    <w:rsid w:val="001D7B7F"/>
  </w:style>
  <w:style w:type="character" w:customStyle="1" w:styleId="WW8Num6z4">
    <w:name w:val="WW8Num6z4"/>
    <w:rsid w:val="001D7B7F"/>
  </w:style>
  <w:style w:type="character" w:customStyle="1" w:styleId="WW8Num6z5">
    <w:name w:val="WW8Num6z5"/>
    <w:rsid w:val="001D7B7F"/>
  </w:style>
  <w:style w:type="character" w:customStyle="1" w:styleId="WW8Num6z6">
    <w:name w:val="WW8Num6z6"/>
    <w:rsid w:val="001D7B7F"/>
  </w:style>
  <w:style w:type="character" w:customStyle="1" w:styleId="WW8Num6z7">
    <w:name w:val="WW8Num6z7"/>
    <w:rsid w:val="001D7B7F"/>
  </w:style>
  <w:style w:type="character" w:customStyle="1" w:styleId="WW8Num6z8">
    <w:name w:val="WW8Num6z8"/>
    <w:rsid w:val="001D7B7F"/>
  </w:style>
  <w:style w:type="character" w:customStyle="1" w:styleId="WW8Num7z0">
    <w:name w:val="WW8Num7z0"/>
    <w:rsid w:val="001D7B7F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1D7B7F"/>
    <w:rPr>
      <w:rFonts w:ascii="Courier New" w:hAnsi="Courier New" w:cs="Courier New" w:hint="default"/>
    </w:rPr>
  </w:style>
  <w:style w:type="character" w:customStyle="1" w:styleId="WW8Num7z2">
    <w:name w:val="WW8Num7z2"/>
    <w:rsid w:val="001D7B7F"/>
    <w:rPr>
      <w:rFonts w:ascii="Wingdings" w:hAnsi="Wingdings" w:cs="Wingdings" w:hint="default"/>
    </w:rPr>
  </w:style>
  <w:style w:type="character" w:customStyle="1" w:styleId="WW8Num7z3">
    <w:name w:val="WW8Num7z3"/>
    <w:rsid w:val="001D7B7F"/>
    <w:rPr>
      <w:rFonts w:ascii="Symbol" w:hAnsi="Symbol" w:cs="Symbol" w:hint="default"/>
    </w:rPr>
  </w:style>
  <w:style w:type="character" w:customStyle="1" w:styleId="WW8Num8z0">
    <w:name w:val="WW8Num8z0"/>
    <w:rsid w:val="001D7B7F"/>
  </w:style>
  <w:style w:type="character" w:customStyle="1" w:styleId="WW8Num8z1">
    <w:name w:val="WW8Num8z1"/>
    <w:rsid w:val="001D7B7F"/>
  </w:style>
  <w:style w:type="character" w:customStyle="1" w:styleId="WW8Num8z2">
    <w:name w:val="WW8Num8z2"/>
    <w:rsid w:val="001D7B7F"/>
  </w:style>
  <w:style w:type="character" w:customStyle="1" w:styleId="WW8Num8z3">
    <w:name w:val="WW8Num8z3"/>
    <w:rsid w:val="001D7B7F"/>
  </w:style>
  <w:style w:type="character" w:customStyle="1" w:styleId="WW8Num8z4">
    <w:name w:val="WW8Num8z4"/>
    <w:rsid w:val="001D7B7F"/>
  </w:style>
  <w:style w:type="character" w:customStyle="1" w:styleId="WW8Num8z5">
    <w:name w:val="WW8Num8z5"/>
    <w:rsid w:val="001D7B7F"/>
  </w:style>
  <w:style w:type="character" w:customStyle="1" w:styleId="WW8Num8z6">
    <w:name w:val="WW8Num8z6"/>
    <w:rsid w:val="001D7B7F"/>
  </w:style>
  <w:style w:type="character" w:customStyle="1" w:styleId="WW8Num8z7">
    <w:name w:val="WW8Num8z7"/>
    <w:rsid w:val="001D7B7F"/>
  </w:style>
  <w:style w:type="character" w:customStyle="1" w:styleId="WW8Num8z8">
    <w:name w:val="WW8Num8z8"/>
    <w:rsid w:val="001D7B7F"/>
  </w:style>
  <w:style w:type="character" w:customStyle="1" w:styleId="WW8NumSt8z0">
    <w:name w:val="WW8NumSt8z0"/>
    <w:rsid w:val="001D7B7F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1D7B7F"/>
  </w:style>
  <w:style w:type="character" w:customStyle="1" w:styleId="Absatz-Standardschriftart">
    <w:name w:val="Absatz-Standardschriftart"/>
    <w:rsid w:val="001D7B7F"/>
  </w:style>
  <w:style w:type="character" w:customStyle="1" w:styleId="WW-Absatz-Standardschriftart">
    <w:name w:val="WW-Absatz-Standardschriftart"/>
    <w:rsid w:val="001D7B7F"/>
  </w:style>
  <w:style w:type="character" w:customStyle="1" w:styleId="NagwekZnak">
    <w:name w:val="Nagłówek Znak"/>
    <w:rsid w:val="001D7B7F"/>
    <w:rPr>
      <w:sz w:val="24"/>
      <w:szCs w:val="24"/>
    </w:rPr>
  </w:style>
  <w:style w:type="character" w:styleId="Hipercze">
    <w:name w:val="Hyperlink"/>
    <w:rsid w:val="001D7B7F"/>
    <w:rPr>
      <w:color w:val="0000FF"/>
      <w:u w:val="single"/>
    </w:rPr>
  </w:style>
  <w:style w:type="character" w:customStyle="1" w:styleId="StopkaZnak">
    <w:name w:val="Stopka Znak"/>
    <w:uiPriority w:val="99"/>
    <w:rsid w:val="001D7B7F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1D7B7F"/>
    <w:rPr>
      <w:vertAlign w:val="superscript"/>
    </w:rPr>
  </w:style>
  <w:style w:type="character" w:customStyle="1" w:styleId="Znakinumeracji">
    <w:name w:val="Znaki numeracji"/>
    <w:rsid w:val="001D7B7F"/>
  </w:style>
  <w:style w:type="paragraph" w:customStyle="1" w:styleId="Nagwek2">
    <w:name w:val="Nagłówek2"/>
    <w:basedOn w:val="Normalny"/>
    <w:next w:val="Tekstpodstawowy"/>
    <w:rsid w:val="001D7B7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1D7B7F"/>
    <w:pPr>
      <w:spacing w:after="120"/>
    </w:pPr>
  </w:style>
  <w:style w:type="paragraph" w:styleId="Lista">
    <w:name w:val="List"/>
    <w:basedOn w:val="Tekstpodstawowy"/>
    <w:rsid w:val="001D7B7F"/>
    <w:rPr>
      <w:rFonts w:cs="Tahoma"/>
    </w:rPr>
  </w:style>
  <w:style w:type="paragraph" w:customStyle="1" w:styleId="Podpis2">
    <w:name w:val="Podpis2"/>
    <w:basedOn w:val="Normalny"/>
    <w:rsid w:val="001D7B7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B7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1D7B7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1D7B7F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1D7B7F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1D7B7F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1D7B7F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1D7B7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qFormat/>
    <w:locked/>
    <w:rsid w:val="00394CDE"/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Standard">
    <w:name w:val="Standard"/>
    <w:rsid w:val="004F080C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26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E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EA5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D59D7-ED63-4282-AAF1-0D8D2EA0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25</cp:revision>
  <cp:lastPrinted>2025-11-26T13:56:00Z</cp:lastPrinted>
  <dcterms:created xsi:type="dcterms:W3CDTF">2021-12-01T12:23:00Z</dcterms:created>
  <dcterms:modified xsi:type="dcterms:W3CDTF">2025-11-26T13:57:00Z</dcterms:modified>
</cp:coreProperties>
</file>